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97D282" w14:textId="77777777" w:rsidR="009E57EF" w:rsidRDefault="009E57EF" w:rsidP="00200FA7">
      <w:pPr>
        <w:rPr>
          <w:rFonts w:asciiTheme="minorHAnsi" w:hAnsiTheme="minorHAnsi" w:cstheme="minorHAnsi"/>
          <w:b/>
          <w:szCs w:val="24"/>
        </w:rPr>
      </w:pPr>
    </w:p>
    <w:p w14:paraId="65C747C2" w14:textId="72BAE95F" w:rsidR="00200FA7" w:rsidRDefault="00200FA7" w:rsidP="00200FA7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DANE WYKONAWCY / WYKONAWCÓW W PRZYPADKU OFERTY WSPÓLNEJ*:</w:t>
      </w:r>
    </w:p>
    <w:p w14:paraId="2918D789" w14:textId="77777777" w:rsidR="00200FA7" w:rsidRPr="006919EF" w:rsidRDefault="00200FA7" w:rsidP="00200FA7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  <w:r w:rsidRPr="006919EF">
        <w:rPr>
          <w:rFonts w:asciiTheme="minorHAnsi" w:hAnsiTheme="minorHAnsi" w:cstheme="minorHAnsi"/>
          <w:sz w:val="14"/>
          <w:szCs w:val="18"/>
        </w:rPr>
        <w:t>*w przypadku oferty wspólnej, np. konsorcjum, spółki cywilnej, należy podać dane wszystkich Wykonawców</w:t>
      </w:r>
    </w:p>
    <w:p w14:paraId="3911787D" w14:textId="77777777" w:rsidR="00200FA7" w:rsidRPr="006919EF" w:rsidRDefault="00200FA7" w:rsidP="00200FA7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</w:p>
    <w:p w14:paraId="6E482574" w14:textId="77777777" w:rsidR="00200FA7" w:rsidRDefault="00200FA7" w:rsidP="00200FA7">
      <w:pPr>
        <w:rPr>
          <w:rFonts w:asciiTheme="minorHAnsi" w:hAnsiTheme="minorHAnsi" w:cstheme="minorHAnsi"/>
          <w:sz w:val="12"/>
          <w:szCs w:val="18"/>
        </w:rPr>
      </w:pPr>
    </w:p>
    <w:p w14:paraId="60D1CF5F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Wykonawcy: …………………………………………………………..………………………</w:t>
      </w:r>
    </w:p>
    <w:p w14:paraId="6C0D4FA4" w14:textId="77777777" w:rsidR="00200FA7" w:rsidRDefault="00200FA7" w:rsidP="00200FA7">
      <w:pPr>
        <w:rPr>
          <w:rFonts w:asciiTheme="minorHAnsi" w:hAnsiTheme="minorHAnsi" w:cstheme="minorHAnsi"/>
          <w:sz w:val="12"/>
        </w:rPr>
      </w:pPr>
    </w:p>
    <w:p w14:paraId="55B54881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ulica i numer: ………………………………………………………….……</w:t>
      </w:r>
    </w:p>
    <w:p w14:paraId="26AB5581" w14:textId="77777777" w:rsidR="00200FA7" w:rsidRDefault="00200FA7" w:rsidP="00200FA7">
      <w:pPr>
        <w:rPr>
          <w:rFonts w:asciiTheme="minorHAnsi" w:hAnsiTheme="minorHAnsi" w:cstheme="minorHAnsi"/>
          <w:sz w:val="12"/>
        </w:rPr>
      </w:pPr>
    </w:p>
    <w:p w14:paraId="15FC0B22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Miejscowość i kod pocztowy: …………………………….…………………… </w:t>
      </w:r>
    </w:p>
    <w:p w14:paraId="0143E5F5" w14:textId="77777777" w:rsidR="00200FA7" w:rsidRDefault="00200FA7" w:rsidP="00200FA7">
      <w:pPr>
        <w:rPr>
          <w:rFonts w:asciiTheme="minorHAnsi" w:hAnsiTheme="minorHAnsi" w:cstheme="minorHAnsi"/>
          <w:sz w:val="12"/>
        </w:rPr>
      </w:pPr>
    </w:p>
    <w:p w14:paraId="24D989E0" w14:textId="66737567" w:rsidR="00200FA7" w:rsidRDefault="00200FA7" w:rsidP="009E57EF">
      <w:pPr>
        <w:tabs>
          <w:tab w:val="right" w:pos="921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Województwo: ……………………………………….……</w:t>
      </w:r>
      <w:r w:rsidR="009E57EF">
        <w:rPr>
          <w:rFonts w:asciiTheme="minorHAnsi" w:hAnsiTheme="minorHAnsi" w:cstheme="minorHAnsi"/>
        </w:rPr>
        <w:tab/>
      </w:r>
    </w:p>
    <w:p w14:paraId="488B0DBF" w14:textId="77777777" w:rsidR="00200FA7" w:rsidRDefault="00200FA7" w:rsidP="00200FA7">
      <w:pPr>
        <w:rPr>
          <w:rFonts w:asciiTheme="minorHAnsi" w:hAnsiTheme="minorHAnsi" w:cstheme="minorHAnsi"/>
          <w:sz w:val="18"/>
        </w:rPr>
      </w:pPr>
    </w:p>
    <w:p w14:paraId="199B46A5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do korespondencji (wypełnić, jeżeli jest inny niż adres siedziby):</w:t>
      </w:r>
    </w:p>
    <w:p w14:paraId="74F1F976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01FC15B0" w14:textId="77777777" w:rsidR="00200FA7" w:rsidRDefault="00200FA7" w:rsidP="00200F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3ED8B11E" w14:textId="77777777" w:rsidR="00200FA7" w:rsidRPr="006919EF" w:rsidRDefault="00200FA7" w:rsidP="00200FA7">
      <w:pPr>
        <w:rPr>
          <w:rFonts w:asciiTheme="minorHAnsi" w:hAnsiTheme="minorHAnsi" w:cstheme="minorHAnsi"/>
          <w:i/>
          <w:sz w:val="18"/>
        </w:rPr>
      </w:pPr>
    </w:p>
    <w:p w14:paraId="1A0F9DE0" w14:textId="77777777" w:rsidR="00200FA7" w:rsidRPr="006919EF" w:rsidRDefault="00200FA7" w:rsidP="00200FA7">
      <w:pPr>
        <w:rPr>
          <w:rFonts w:asciiTheme="minorHAnsi" w:hAnsiTheme="minorHAnsi" w:cstheme="minorHAnsi"/>
        </w:rPr>
      </w:pPr>
      <w:r w:rsidRPr="006919EF">
        <w:rPr>
          <w:rFonts w:asciiTheme="minorHAnsi" w:hAnsiTheme="minorHAnsi" w:cstheme="minorHAnsi"/>
          <w:i/>
        </w:rPr>
        <w:t>KRS/CEiDG</w:t>
      </w:r>
      <w:r w:rsidRPr="006919EF">
        <w:rPr>
          <w:rFonts w:asciiTheme="minorHAnsi" w:hAnsiTheme="minorHAnsi" w:cstheme="minorHAnsi"/>
        </w:rPr>
        <w:t xml:space="preserve"> ………………………….</w:t>
      </w:r>
    </w:p>
    <w:p w14:paraId="642859EA" w14:textId="77777777" w:rsidR="00200FA7" w:rsidRPr="006919EF" w:rsidRDefault="00200FA7" w:rsidP="00200FA7">
      <w:pPr>
        <w:ind w:right="5528"/>
        <w:rPr>
          <w:rFonts w:asciiTheme="minorHAnsi" w:hAnsiTheme="minorHAnsi" w:cstheme="minorHAnsi"/>
        </w:rPr>
      </w:pPr>
      <w:r w:rsidRPr="006919EF">
        <w:rPr>
          <w:rFonts w:asciiTheme="minorHAnsi" w:hAnsiTheme="minorHAnsi" w:cstheme="minorHAnsi"/>
          <w:i/>
        </w:rPr>
        <w:t>NIP</w:t>
      </w:r>
      <w:r w:rsidRPr="006919EF">
        <w:rPr>
          <w:rFonts w:asciiTheme="minorHAnsi" w:hAnsiTheme="minorHAnsi" w:cstheme="minorHAnsi"/>
        </w:rPr>
        <w:t>………………………………………</w:t>
      </w:r>
    </w:p>
    <w:p w14:paraId="7B0E410B" w14:textId="77777777" w:rsidR="00200FA7" w:rsidRPr="006919EF" w:rsidRDefault="00200FA7" w:rsidP="00200FA7">
      <w:pPr>
        <w:ind w:right="5528"/>
        <w:rPr>
          <w:rFonts w:asciiTheme="minorHAnsi" w:hAnsiTheme="minorHAnsi" w:cstheme="minorHAnsi"/>
        </w:rPr>
      </w:pPr>
      <w:r w:rsidRPr="006919EF">
        <w:rPr>
          <w:rFonts w:asciiTheme="minorHAnsi" w:hAnsiTheme="minorHAnsi" w:cstheme="minorHAnsi"/>
        </w:rPr>
        <w:t>REGON: ………………………………</w:t>
      </w:r>
    </w:p>
    <w:p w14:paraId="6CE2376F" w14:textId="77777777" w:rsidR="00200FA7" w:rsidRPr="006919EF" w:rsidRDefault="00200FA7" w:rsidP="00200FA7">
      <w:pPr>
        <w:ind w:right="5528"/>
        <w:rPr>
          <w:rFonts w:asciiTheme="minorHAnsi" w:hAnsiTheme="minorHAnsi" w:cstheme="minorHAnsi"/>
          <w:sz w:val="16"/>
          <w:szCs w:val="18"/>
        </w:rPr>
      </w:pPr>
    </w:p>
    <w:p w14:paraId="3D7581A7" w14:textId="77777777" w:rsidR="00200FA7" w:rsidRDefault="00200FA7" w:rsidP="00200FA7">
      <w:pPr>
        <w:ind w:left="510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Zamawiający:</w:t>
      </w:r>
    </w:p>
    <w:p w14:paraId="5FFBC5E6" w14:textId="77777777" w:rsidR="00200FA7" w:rsidRDefault="00200FA7" w:rsidP="00200FA7">
      <w:pPr>
        <w:widowControl w:val="0"/>
        <w:tabs>
          <w:tab w:val="left" w:pos="0"/>
        </w:tabs>
        <w:ind w:left="5103"/>
        <w:rPr>
          <w:rFonts w:asciiTheme="minorHAnsi" w:eastAsia="SimSun" w:hAnsiTheme="minorHAnsi" w:cstheme="minorHAnsi"/>
          <w:b/>
          <w:kern w:val="2"/>
          <w:lang w:bidi="hi-IN"/>
        </w:rPr>
      </w:pPr>
      <w:r>
        <w:rPr>
          <w:rFonts w:asciiTheme="minorHAnsi" w:hAnsiTheme="minorHAnsi" w:cstheme="minorHAnsi"/>
          <w:b/>
          <w:bCs/>
        </w:rPr>
        <w:t>Samodzielny Publiczny Zakład Opieki Zdrowotnej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w Łapach</w:t>
      </w:r>
      <w:r>
        <w:rPr>
          <w:rFonts w:asciiTheme="minorHAnsi" w:eastAsia="SimSun" w:hAnsiTheme="minorHAnsi" w:cstheme="minorHAnsi"/>
          <w:b/>
          <w:kern w:val="2"/>
          <w:lang w:bidi="hi-IN"/>
        </w:rPr>
        <w:t xml:space="preserve"> </w:t>
      </w:r>
      <w:r>
        <w:rPr>
          <w:rFonts w:asciiTheme="minorHAnsi" w:hAnsiTheme="minorHAnsi" w:cstheme="minorHAnsi"/>
          <w:b/>
          <w:bCs/>
        </w:rPr>
        <w:t>ul. Janusza Korczaka 23, 18-100 Łapy</w:t>
      </w:r>
    </w:p>
    <w:p w14:paraId="029DAB0B" w14:textId="77777777" w:rsidR="001A6FB5" w:rsidRPr="00382E3C" w:rsidRDefault="001A6FB5" w:rsidP="001A6FB5">
      <w:pPr>
        <w:spacing w:line="360" w:lineRule="auto"/>
        <w:jc w:val="right"/>
        <w:rPr>
          <w:rFonts w:asciiTheme="minorHAnsi" w:hAnsiTheme="minorHAnsi" w:cstheme="minorHAnsi"/>
          <w:sz w:val="12"/>
          <w:szCs w:val="24"/>
        </w:rPr>
      </w:pPr>
    </w:p>
    <w:p w14:paraId="294EA0F7" w14:textId="48E0B4A7" w:rsidR="00535C39" w:rsidRPr="00FF2571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FF2571">
        <w:rPr>
          <w:rFonts w:asciiTheme="minorHAnsi" w:hAnsiTheme="minorHAnsi" w:cstheme="minorHAnsi"/>
          <w:b/>
          <w:sz w:val="28"/>
          <w:szCs w:val="32"/>
        </w:rPr>
        <w:t xml:space="preserve">FORMULARZ OFERTOWY </w:t>
      </w:r>
    </w:p>
    <w:p w14:paraId="739F7F39" w14:textId="62958B37" w:rsidR="001A6FB5" w:rsidRPr="00FF2571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F2571">
        <w:rPr>
          <w:rFonts w:asciiTheme="minorHAnsi" w:hAnsiTheme="minorHAnsi" w:cstheme="minorHAnsi"/>
          <w:sz w:val="22"/>
          <w:szCs w:val="22"/>
        </w:rPr>
        <w:t>w postępowaniu o udzielenie zamówienia publicznego na:</w:t>
      </w:r>
    </w:p>
    <w:p w14:paraId="3B778282" w14:textId="42FFFF7A" w:rsidR="0052774F" w:rsidRDefault="0052774F" w:rsidP="0052774F">
      <w:pPr>
        <w:spacing w:line="276" w:lineRule="auto"/>
        <w:jc w:val="center"/>
        <w:rPr>
          <w:rFonts w:ascii="Calibri" w:eastAsia="Calibri" w:hAnsi="Calibri"/>
          <w:b/>
          <w:sz w:val="32"/>
          <w:szCs w:val="28"/>
        </w:rPr>
      </w:pPr>
      <w:r w:rsidRPr="0015211A">
        <w:rPr>
          <w:b/>
          <w:sz w:val="32"/>
          <w:szCs w:val="28"/>
        </w:rPr>
        <w:t>„</w:t>
      </w:r>
      <w:r w:rsidRPr="0052774F">
        <w:rPr>
          <w:rFonts w:asciiTheme="minorHAnsi" w:hAnsiTheme="minorHAnsi" w:cstheme="minorHAnsi"/>
          <w:b/>
          <w:sz w:val="24"/>
          <w:szCs w:val="24"/>
        </w:rPr>
        <w:t xml:space="preserve">Zagospodarowanie terenu przy SP ZOZ w Łapach z wykorzystaniem bioróżnorodności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52774F">
        <w:rPr>
          <w:rFonts w:asciiTheme="minorHAnsi" w:hAnsiTheme="minorHAnsi" w:cstheme="minorHAnsi"/>
          <w:b/>
          <w:sz w:val="24"/>
          <w:szCs w:val="24"/>
        </w:rPr>
        <w:t>w zielonej infrastrukturze publicznej wokół Szpitala”</w:t>
      </w:r>
      <w:r>
        <w:rPr>
          <w:b/>
          <w:sz w:val="32"/>
          <w:szCs w:val="28"/>
        </w:rPr>
        <w:t xml:space="preserve">  </w:t>
      </w:r>
    </w:p>
    <w:p w14:paraId="09E1EE16" w14:textId="77777777" w:rsidR="0052774F" w:rsidRPr="00CF25DC" w:rsidRDefault="0052774F" w:rsidP="0052774F">
      <w:pPr>
        <w:suppressAutoHyphens w:val="0"/>
        <w:rPr>
          <w:rFonts w:asciiTheme="minorHAnsi" w:hAnsiTheme="minorHAnsi" w:cstheme="minorHAnsi"/>
          <w:b/>
          <w:sz w:val="24"/>
          <w:szCs w:val="24"/>
        </w:rPr>
      </w:pPr>
    </w:p>
    <w:p w14:paraId="64C1BB7D" w14:textId="30262923" w:rsidR="00567FB8" w:rsidRPr="009A3BB1" w:rsidRDefault="009B2A36" w:rsidP="009A3BB1">
      <w:pPr>
        <w:suppressAutoHyphens w:val="0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25DC">
        <w:rPr>
          <w:rFonts w:asciiTheme="minorHAnsi" w:hAnsiTheme="minorHAnsi" w:cstheme="minorHAnsi"/>
          <w:b/>
          <w:sz w:val="22"/>
          <w:szCs w:val="24"/>
        </w:rPr>
        <w:t>(Znak postępowania</w:t>
      </w:r>
      <w:r w:rsidRPr="00762F57">
        <w:rPr>
          <w:rFonts w:asciiTheme="minorHAnsi" w:hAnsiTheme="minorHAnsi" w:cstheme="minorHAnsi"/>
          <w:b/>
          <w:sz w:val="22"/>
          <w:szCs w:val="24"/>
        </w:rPr>
        <w:t>: ZP/</w:t>
      </w:r>
      <w:r w:rsidR="00F44CD5">
        <w:rPr>
          <w:rFonts w:asciiTheme="minorHAnsi" w:hAnsiTheme="minorHAnsi" w:cstheme="minorHAnsi"/>
          <w:b/>
          <w:sz w:val="22"/>
          <w:szCs w:val="24"/>
        </w:rPr>
        <w:t>9</w:t>
      </w:r>
      <w:r w:rsidR="00567FB8" w:rsidRPr="00762F57">
        <w:rPr>
          <w:rFonts w:asciiTheme="minorHAnsi" w:hAnsiTheme="minorHAnsi" w:cstheme="minorHAnsi"/>
          <w:b/>
          <w:sz w:val="22"/>
          <w:szCs w:val="24"/>
        </w:rPr>
        <w:t>/202</w:t>
      </w:r>
      <w:r w:rsidR="0052774F">
        <w:rPr>
          <w:rFonts w:asciiTheme="minorHAnsi" w:hAnsiTheme="minorHAnsi" w:cstheme="minorHAnsi"/>
          <w:b/>
          <w:sz w:val="22"/>
          <w:szCs w:val="24"/>
        </w:rPr>
        <w:t>6</w:t>
      </w:r>
      <w:r w:rsidR="00567FB8" w:rsidRPr="00CF25DC">
        <w:rPr>
          <w:rFonts w:asciiTheme="minorHAnsi" w:hAnsiTheme="minorHAnsi" w:cstheme="minorHAnsi"/>
          <w:b/>
          <w:sz w:val="22"/>
          <w:szCs w:val="24"/>
        </w:rPr>
        <w:t>/TP)</w:t>
      </w:r>
    </w:p>
    <w:p w14:paraId="6C44E630" w14:textId="2A3FAAF6" w:rsidR="00BB05BF" w:rsidRPr="00382E3C" w:rsidRDefault="00BB05BF" w:rsidP="00200FA7">
      <w:pPr>
        <w:tabs>
          <w:tab w:val="left" w:pos="8130"/>
        </w:tabs>
        <w:jc w:val="both"/>
        <w:rPr>
          <w:rFonts w:asciiTheme="minorHAnsi" w:hAnsiTheme="minorHAnsi" w:cstheme="minorHAnsi"/>
          <w:i/>
          <w:color w:val="FF0000"/>
          <w:sz w:val="10"/>
        </w:rPr>
      </w:pPr>
    </w:p>
    <w:p w14:paraId="49262089" w14:textId="69242B2C" w:rsidR="00200FA7" w:rsidRDefault="00200FA7" w:rsidP="00200FA7">
      <w:pPr>
        <w:pStyle w:val="Akapitzlist"/>
        <w:numPr>
          <w:ilvl w:val="0"/>
          <w:numId w:val="16"/>
        </w:numPr>
        <w:tabs>
          <w:tab w:val="left" w:pos="8130"/>
        </w:tabs>
        <w:jc w:val="both"/>
        <w:rPr>
          <w:rFonts w:asciiTheme="minorHAnsi" w:hAnsiTheme="minorHAnsi" w:cstheme="minorHAnsi"/>
          <w:sz w:val="22"/>
        </w:rPr>
      </w:pPr>
      <w:r w:rsidRPr="00200FA7">
        <w:rPr>
          <w:rFonts w:asciiTheme="minorHAnsi" w:hAnsiTheme="minorHAnsi" w:cstheme="minorHAnsi"/>
          <w:sz w:val="22"/>
        </w:rPr>
        <w:t xml:space="preserve">Oferujemy wykonanie przedmiotu zamówienia </w:t>
      </w:r>
      <w:r w:rsidR="00C97A43">
        <w:rPr>
          <w:rFonts w:asciiTheme="minorHAnsi" w:hAnsiTheme="minorHAnsi" w:cstheme="minorHAnsi"/>
          <w:sz w:val="22"/>
        </w:rPr>
        <w:t xml:space="preserve">na </w:t>
      </w:r>
      <w:r w:rsidR="00C97A43" w:rsidRPr="00C97A43">
        <w:rPr>
          <w:rFonts w:asciiTheme="minorHAnsi" w:hAnsiTheme="minorHAnsi" w:cstheme="minorHAnsi"/>
          <w:sz w:val="22"/>
        </w:rPr>
        <w:t>łączną wartość</w:t>
      </w:r>
      <w:r w:rsidRPr="00200FA7">
        <w:rPr>
          <w:rFonts w:asciiTheme="minorHAnsi" w:hAnsiTheme="minorHAnsi" w:cstheme="minorHAnsi"/>
          <w:sz w:val="22"/>
        </w:rPr>
        <w:t>:</w:t>
      </w:r>
    </w:p>
    <w:p w14:paraId="2B992DBF" w14:textId="2E7CCE68" w:rsidR="00C97A43" w:rsidRDefault="00C97A43" w:rsidP="00C97A43">
      <w:pPr>
        <w:pStyle w:val="Akapitzlist"/>
        <w:tabs>
          <w:tab w:val="left" w:pos="8130"/>
        </w:tabs>
        <w:ind w:left="76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0" w:type="auto"/>
        <w:tblInd w:w="76" w:type="dxa"/>
        <w:tblLook w:val="04A0" w:firstRow="1" w:lastRow="0" w:firstColumn="1" w:lastColumn="0" w:noHBand="0" w:noVBand="1"/>
      </w:tblPr>
      <w:tblGrid>
        <w:gridCol w:w="9128"/>
      </w:tblGrid>
      <w:tr w:rsidR="00C97A43" w14:paraId="46FD43D4" w14:textId="77777777" w:rsidTr="00C97A43">
        <w:tc>
          <w:tcPr>
            <w:tcW w:w="9204" w:type="dxa"/>
            <w:shd w:val="clear" w:color="auto" w:fill="DBE5F1" w:themeFill="accent1" w:themeFillTint="33"/>
          </w:tcPr>
          <w:p w14:paraId="5DE75FA9" w14:textId="77777777" w:rsidR="00C97A43" w:rsidRDefault="00C97A43" w:rsidP="00C97A43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</w:p>
          <w:p w14:paraId="104DCF55" w14:textId="77777777" w:rsidR="00C97A43" w:rsidRPr="00024245" w:rsidRDefault="00C97A43" w:rsidP="00C97A43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024245">
              <w:rPr>
                <w:rFonts w:asciiTheme="minorHAnsi" w:hAnsiTheme="minorHAnsi" w:cstheme="minorHAnsi"/>
                <w:b/>
                <w:sz w:val="22"/>
                <w:lang w:eastAsia="pl-PL"/>
              </w:rPr>
              <w:t>RAZEM:</w:t>
            </w:r>
            <w:r>
              <w:rPr>
                <w:rFonts w:asciiTheme="minorHAnsi" w:hAnsiTheme="minorHAnsi" w:cstheme="minorHAnsi"/>
                <w:b/>
                <w:sz w:val="22"/>
                <w:lang w:eastAsia="pl-PL"/>
              </w:rPr>
              <w:t xml:space="preserve"> ………………………...…….. netto, …………………………………… brutto</w:t>
            </w:r>
          </w:p>
          <w:p w14:paraId="49A7D759" w14:textId="438A90EC" w:rsidR="00C97A43" w:rsidRDefault="00C97A43" w:rsidP="00C97A43">
            <w:pPr>
              <w:pStyle w:val="Akapitzlist"/>
              <w:tabs>
                <w:tab w:val="left" w:pos="8130"/>
              </w:tabs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874AC65" w14:textId="4F065E3B" w:rsidR="00C97A43" w:rsidRPr="00C97A43" w:rsidRDefault="00C97A43" w:rsidP="00C97A43">
      <w:pPr>
        <w:tabs>
          <w:tab w:val="left" w:pos="8130"/>
        </w:tabs>
        <w:jc w:val="both"/>
        <w:rPr>
          <w:rFonts w:asciiTheme="minorHAnsi" w:hAnsiTheme="minorHAnsi" w:cstheme="minorHAnsi"/>
          <w:sz w:val="22"/>
        </w:rPr>
      </w:pPr>
    </w:p>
    <w:p w14:paraId="4259E6D7" w14:textId="22C94D1E" w:rsidR="00C97A43" w:rsidRPr="00C97A43" w:rsidRDefault="00C97A43" w:rsidP="00C97A43">
      <w:pPr>
        <w:tabs>
          <w:tab w:val="left" w:pos="8130"/>
        </w:tabs>
        <w:ind w:left="76"/>
        <w:jc w:val="both"/>
        <w:rPr>
          <w:rFonts w:asciiTheme="minorHAnsi" w:hAnsiTheme="minorHAnsi" w:cstheme="minorHAnsi"/>
          <w:sz w:val="22"/>
        </w:rPr>
      </w:pPr>
      <w:r w:rsidRPr="00C97A43">
        <w:rPr>
          <w:rFonts w:asciiTheme="minorHAnsi" w:hAnsiTheme="minorHAnsi" w:cstheme="minorHAnsi"/>
          <w:sz w:val="22"/>
        </w:rPr>
        <w:t>Na wartość oferty składają się ceny następujących zadań</w:t>
      </w:r>
      <w:r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t.j</w:t>
      </w:r>
      <w:proofErr w:type="spellEnd"/>
      <w:r>
        <w:rPr>
          <w:rFonts w:asciiTheme="minorHAnsi" w:hAnsiTheme="minorHAnsi" w:cstheme="minorHAnsi"/>
          <w:sz w:val="22"/>
        </w:rPr>
        <w:t xml:space="preserve">. zadanie 1, 2 </w:t>
      </w:r>
    </w:p>
    <w:p w14:paraId="3FAB9F41" w14:textId="77777777" w:rsidR="00C97A43" w:rsidRPr="00C97A43" w:rsidRDefault="00C97A43" w:rsidP="00C97A43">
      <w:pPr>
        <w:tabs>
          <w:tab w:val="left" w:pos="8130"/>
        </w:tabs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7653"/>
      </w:tblGrid>
      <w:tr w:rsidR="00200FA7" w:rsidRPr="00FF2571" w14:paraId="3022D048" w14:textId="77777777" w:rsidTr="00474151">
        <w:tc>
          <w:tcPr>
            <w:tcW w:w="7653" w:type="dxa"/>
            <w:shd w:val="clear" w:color="auto" w:fill="C6D9F1" w:themeFill="text2" w:themeFillTint="33"/>
          </w:tcPr>
          <w:p w14:paraId="7DFBBC21" w14:textId="55304186" w:rsidR="00A71882" w:rsidRPr="0087022A" w:rsidRDefault="00C97A43" w:rsidP="00C97A43">
            <w:pPr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lang w:eastAsia="pl-PL"/>
              </w:rPr>
            </w:pPr>
            <w:r w:rsidRPr="002B3E09">
              <w:rPr>
                <w:rFonts w:ascii="Calibri" w:hAnsi="Calibri" w:cs="Calibri"/>
                <w:b/>
                <w:bCs/>
                <w:lang w:eastAsia="pl-PL"/>
              </w:rPr>
              <w:t xml:space="preserve">Zadanie 1 </w:t>
            </w:r>
            <w:r w:rsidR="007678ED" w:rsidRPr="005145DE">
              <w:rPr>
                <w:rFonts w:ascii="Calibri" w:hAnsi="Calibri" w:cs="Calibri"/>
                <w:b/>
                <w:bCs/>
                <w:lang w:eastAsia="pl-PL"/>
              </w:rPr>
              <w:t>Zagospodarowanie terenu przy SP ZOZ w Łapach</w:t>
            </w:r>
            <w:r w:rsidR="005145DE">
              <w:rPr>
                <w:rFonts w:ascii="Calibri" w:hAnsi="Calibri" w:cs="Calibri"/>
                <w:b/>
                <w:bCs/>
              </w:rPr>
              <w:t xml:space="preserve"> z wyłączeniem</w:t>
            </w:r>
            <w:r w:rsidR="0087022A">
              <w:rPr>
                <w:rFonts w:ascii="Calibri" w:hAnsi="Calibri" w:cs="Calibri"/>
                <w:b/>
                <w:bCs/>
              </w:rPr>
              <w:t xml:space="preserve"> zadania 2 </w:t>
            </w:r>
            <w:r w:rsidR="0087022A">
              <w:rPr>
                <w:rFonts w:ascii="Calibri" w:hAnsi="Calibri" w:cs="Calibri"/>
                <w:b/>
                <w:bCs/>
                <w:lang w:eastAsia="pl-PL"/>
              </w:rPr>
              <w:t xml:space="preserve"> </w:t>
            </w:r>
            <w:r w:rsidR="0087022A">
              <w:rPr>
                <w:rFonts w:ascii="Calibri" w:hAnsi="Calibri" w:cs="Calibri"/>
                <w:b/>
                <w:bCs/>
                <w:lang w:eastAsia="pl-PL"/>
              </w:rPr>
              <w:t>(</w:t>
            </w:r>
            <w:r w:rsidR="0087022A">
              <w:rPr>
                <w:rFonts w:ascii="Calibri" w:hAnsi="Calibri" w:cs="Calibri"/>
                <w:b/>
                <w:bCs/>
                <w:lang w:eastAsia="pl-PL"/>
              </w:rPr>
              <w:t>Fragment instalacji kanalizacji deszczowej studzienek D36, D36a, D36bs</w:t>
            </w:r>
            <w:r w:rsidR="0087022A">
              <w:rPr>
                <w:b/>
                <w:bCs/>
                <w:lang w:eastAsia="pl-PL"/>
              </w:rPr>
              <w:t xml:space="preserve"> </w:t>
            </w:r>
            <w:r w:rsidR="0087022A">
              <w:rPr>
                <w:b/>
                <w:bCs/>
                <w:lang w:eastAsia="pl-PL"/>
              </w:rPr>
              <w:t>)</w:t>
            </w:r>
          </w:p>
          <w:p w14:paraId="6C27FBDF" w14:textId="77777777" w:rsidR="00024245" w:rsidRPr="002B3E09" w:rsidRDefault="00024245" w:rsidP="00F50692">
            <w:pPr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b/>
                <w:lang w:eastAsia="pl-PL"/>
              </w:rPr>
            </w:pPr>
          </w:p>
          <w:p w14:paraId="3888B808" w14:textId="7B0439BD" w:rsidR="00200FA7" w:rsidRPr="002B3E09" w:rsidRDefault="00200FA7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b/>
                <w:lang w:eastAsia="pl-PL"/>
              </w:rPr>
              <w:t>kwota netto</w:t>
            </w:r>
            <w:r w:rsidRPr="002B3E09">
              <w:rPr>
                <w:rFonts w:ascii="Calibri" w:hAnsi="Calibri" w:cs="Calibri"/>
                <w:lang w:eastAsia="pl-PL"/>
              </w:rPr>
              <w:t>: ……………… zł,</w:t>
            </w:r>
          </w:p>
          <w:p w14:paraId="4993C6D0" w14:textId="77777777" w:rsidR="00F50692" w:rsidRPr="002B3E09" w:rsidRDefault="00F50692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  <w:p w14:paraId="16E2F43E" w14:textId="39FD346C" w:rsidR="00F50692" w:rsidRPr="002B3E09" w:rsidRDefault="00F50692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lang w:eastAsia="pl-PL"/>
              </w:rPr>
              <w:t xml:space="preserve">podatek VAT: ……. %, </w:t>
            </w:r>
            <w:r w:rsidRPr="002B3E09">
              <w:rPr>
                <w:rFonts w:ascii="Calibri" w:hAnsi="Calibri" w:cs="Calibri"/>
              </w:rPr>
              <w:t xml:space="preserve"> </w:t>
            </w:r>
          </w:p>
          <w:p w14:paraId="685C4B3D" w14:textId="77777777" w:rsidR="003E619C" w:rsidRPr="002B3E09" w:rsidRDefault="003E619C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  <w:p w14:paraId="54417F50" w14:textId="794132C8" w:rsidR="003E619C" w:rsidRPr="002B3E09" w:rsidRDefault="003E619C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lang w:eastAsia="pl-PL"/>
              </w:rPr>
              <w:t xml:space="preserve">podatek VAT: ……. %, </w:t>
            </w:r>
          </w:p>
          <w:p w14:paraId="1BC60651" w14:textId="77777777" w:rsidR="00200FA7" w:rsidRPr="002B3E09" w:rsidRDefault="00200FA7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  <w:p w14:paraId="1DAA02AD" w14:textId="54FED630" w:rsidR="00200FA7" w:rsidRPr="002B3E09" w:rsidRDefault="00200FA7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b/>
                <w:lang w:eastAsia="pl-PL"/>
              </w:rPr>
              <w:lastRenderedPageBreak/>
              <w:t>kwota brutto</w:t>
            </w:r>
            <w:r w:rsidRPr="002B3E09">
              <w:rPr>
                <w:rFonts w:ascii="Calibri" w:hAnsi="Calibri" w:cs="Calibri"/>
                <w:lang w:eastAsia="pl-PL"/>
              </w:rPr>
              <w:t xml:space="preserve">: ……………… zł, </w:t>
            </w:r>
          </w:p>
          <w:p w14:paraId="4F6BDC4F" w14:textId="77777777" w:rsidR="00C97A43" w:rsidRPr="002B3E09" w:rsidRDefault="00C97A43" w:rsidP="00024245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  <w:p w14:paraId="7FF2DA6B" w14:textId="5D410BA2" w:rsidR="00C97A43" w:rsidRPr="001B1270" w:rsidRDefault="00C97A43" w:rsidP="00C97A43">
            <w:pPr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lang w:eastAsia="pl-PL"/>
              </w:rPr>
            </w:pPr>
            <w:r w:rsidRPr="002B3E09">
              <w:rPr>
                <w:rFonts w:ascii="Calibri" w:hAnsi="Calibri" w:cs="Calibri"/>
                <w:b/>
                <w:bCs/>
                <w:lang w:eastAsia="pl-PL"/>
              </w:rPr>
              <w:t xml:space="preserve">Zadanie 2: </w:t>
            </w:r>
            <w:r w:rsidR="001B1270">
              <w:rPr>
                <w:rFonts w:ascii="Calibri" w:hAnsi="Calibri" w:cs="Calibri"/>
                <w:b/>
                <w:bCs/>
                <w:lang w:eastAsia="pl-PL"/>
              </w:rPr>
              <w:t>Fr</w:t>
            </w:r>
            <w:r w:rsidR="001B1270" w:rsidRPr="001B1270">
              <w:rPr>
                <w:rFonts w:ascii="Calibri" w:hAnsi="Calibri" w:cs="Calibri"/>
                <w:b/>
                <w:bCs/>
                <w:lang w:eastAsia="pl-PL"/>
              </w:rPr>
              <w:t>agment instalacji kanalizacji deszczowej studzienek D36, D36a, D36bs</w:t>
            </w:r>
            <w:r w:rsidR="001B1270" w:rsidRPr="001B1270">
              <w:rPr>
                <w:b/>
                <w:bCs/>
                <w:lang w:eastAsia="pl-PL"/>
              </w:rPr>
              <w:t xml:space="preserve"> </w:t>
            </w:r>
          </w:p>
          <w:p w14:paraId="22B22EB6" w14:textId="77777777" w:rsidR="00C97A43" w:rsidRPr="002B3E09" w:rsidRDefault="00C97A43" w:rsidP="00C97A43">
            <w:pPr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b/>
                <w:lang w:eastAsia="pl-PL"/>
              </w:rPr>
            </w:pPr>
          </w:p>
          <w:p w14:paraId="28B6CF11" w14:textId="77777777" w:rsidR="00C97A43" w:rsidRPr="002B3E09" w:rsidRDefault="00C97A43" w:rsidP="00C97A43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b/>
                <w:lang w:eastAsia="pl-PL"/>
              </w:rPr>
              <w:t>kwota netto</w:t>
            </w:r>
            <w:r w:rsidRPr="002B3E09">
              <w:rPr>
                <w:rFonts w:ascii="Calibri" w:hAnsi="Calibri" w:cs="Calibri"/>
                <w:lang w:eastAsia="pl-PL"/>
              </w:rPr>
              <w:t>: ……………… zł,</w:t>
            </w:r>
          </w:p>
          <w:p w14:paraId="08327594" w14:textId="77777777" w:rsidR="00C97A43" w:rsidRPr="002B3E09" w:rsidRDefault="00C97A43" w:rsidP="00C97A43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  <w:p w14:paraId="12D55D4D" w14:textId="77777777" w:rsidR="00C97A43" w:rsidRPr="002B3E09" w:rsidRDefault="00C97A43" w:rsidP="00C97A43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lang w:eastAsia="pl-PL"/>
              </w:rPr>
              <w:t xml:space="preserve">podatek VAT: ……. %, </w:t>
            </w:r>
            <w:r w:rsidRPr="002B3E09">
              <w:rPr>
                <w:rFonts w:ascii="Calibri" w:hAnsi="Calibri" w:cs="Calibri"/>
              </w:rPr>
              <w:t xml:space="preserve"> </w:t>
            </w:r>
          </w:p>
          <w:p w14:paraId="1E68FEBC" w14:textId="77777777" w:rsidR="00C97A43" w:rsidRPr="002B3E09" w:rsidRDefault="00C97A43" w:rsidP="00C97A43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  <w:p w14:paraId="3D0128C5" w14:textId="77777777" w:rsidR="00C97A43" w:rsidRPr="002B3E09" w:rsidRDefault="00C97A43" w:rsidP="00C97A43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lang w:eastAsia="pl-PL"/>
              </w:rPr>
              <w:t xml:space="preserve">podatek VAT: ……. %, </w:t>
            </w:r>
          </w:p>
          <w:p w14:paraId="7085E96D" w14:textId="77777777" w:rsidR="00C97A43" w:rsidRPr="002B3E09" w:rsidRDefault="00C97A43" w:rsidP="00C97A43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  <w:p w14:paraId="5C58EEF6" w14:textId="77777777" w:rsidR="00C97A43" w:rsidRPr="002B3E09" w:rsidRDefault="00C97A43" w:rsidP="00C97A43">
            <w:pPr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  <w:r w:rsidRPr="002B3E09">
              <w:rPr>
                <w:rFonts w:ascii="Calibri" w:hAnsi="Calibri" w:cs="Calibri"/>
                <w:b/>
                <w:lang w:eastAsia="pl-PL"/>
              </w:rPr>
              <w:t>kwota brutto</w:t>
            </w:r>
            <w:r w:rsidRPr="002B3E09">
              <w:rPr>
                <w:rFonts w:ascii="Calibri" w:hAnsi="Calibri" w:cs="Calibri"/>
                <w:lang w:eastAsia="pl-PL"/>
              </w:rPr>
              <w:t xml:space="preserve">: ……………… zł, </w:t>
            </w:r>
          </w:p>
          <w:p w14:paraId="49F0A626" w14:textId="375FC8C0" w:rsidR="00312549" w:rsidRPr="00312549" w:rsidRDefault="00312549" w:rsidP="001B25CE">
            <w:pPr>
              <w:pBdr>
                <w:bottom w:val="single" w:sz="6" w:space="1" w:color="auto"/>
              </w:pBd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4"/>
                <w:lang w:eastAsia="pl-PL"/>
              </w:rPr>
            </w:pPr>
          </w:p>
        </w:tc>
      </w:tr>
    </w:tbl>
    <w:p w14:paraId="34C53085" w14:textId="0BE31B16" w:rsidR="00C97A43" w:rsidRDefault="00C97A43" w:rsidP="00C97A43">
      <w:pPr>
        <w:pStyle w:val="Blockquote"/>
        <w:spacing w:before="0" w:after="0" w:line="276" w:lineRule="auto"/>
        <w:ind w:left="76" w:right="-142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Style w:val="Tabela-Siatka"/>
        <w:tblW w:w="9417" w:type="dxa"/>
        <w:tblInd w:w="76" w:type="dxa"/>
        <w:tblLook w:val="04A0" w:firstRow="1" w:lastRow="0" w:firstColumn="1" w:lastColumn="0" w:noHBand="0" w:noVBand="1"/>
      </w:tblPr>
      <w:tblGrid>
        <w:gridCol w:w="9417"/>
      </w:tblGrid>
      <w:tr w:rsidR="00C97A43" w14:paraId="73F8C838" w14:textId="77777777" w:rsidTr="00F44CD5">
        <w:tc>
          <w:tcPr>
            <w:tcW w:w="9417" w:type="dxa"/>
            <w:shd w:val="clear" w:color="auto" w:fill="DBE5F1" w:themeFill="accent1" w:themeFillTint="33"/>
          </w:tcPr>
          <w:p w14:paraId="5426EA56" w14:textId="7698A72F" w:rsidR="00C97A43" w:rsidRPr="00FF1681" w:rsidRDefault="00C97A43" w:rsidP="00C97A43">
            <w:pPr>
              <w:pStyle w:val="Blockquote"/>
              <w:spacing w:before="0" w:after="0" w:line="276" w:lineRule="auto"/>
              <w:ind w:left="0" w:right="-142"/>
              <w:jc w:val="both"/>
              <w:rPr>
                <w:rFonts w:asciiTheme="minorHAnsi" w:hAnsiTheme="minorHAnsi" w:cstheme="minorHAnsi"/>
                <w:sz w:val="22"/>
                <w:szCs w:val="24"/>
                <w:lang w:eastAsia="pl-PL"/>
              </w:rPr>
            </w:pPr>
            <w:r w:rsidRPr="00FF257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Deklarujemy </w:t>
            </w:r>
            <w:r w:rsidRPr="00FF168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>termin gwarancji</w:t>
            </w:r>
            <w:r w:rsidR="00FF1681" w:rsidRPr="00FF168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 </w:t>
            </w:r>
            <w:r w:rsidR="00FF1681" w:rsidRPr="00FF168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>na wykonane roboty budowlane oraz zamontowane materiały i urządzenia</w:t>
            </w:r>
            <w:r w:rsidRPr="00FF168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>: ……………</w:t>
            </w:r>
            <w:r w:rsidRPr="00FF257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 </w:t>
            </w:r>
            <w:r w:rsidRPr="00FF168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>miesięcy</w:t>
            </w:r>
            <w:r w:rsidRPr="00FF257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 od </w:t>
            </w:r>
            <w:r w:rsidRPr="00202FBF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 xml:space="preserve">daty podpisania końcowego protokołu odbioru przedmiotu umowy. </w:t>
            </w:r>
            <w:r w:rsidRPr="00FF1681">
              <w:rPr>
                <w:rFonts w:asciiTheme="minorHAnsi" w:hAnsiTheme="minorHAnsi" w:cstheme="minorHAnsi"/>
                <w:sz w:val="22"/>
                <w:szCs w:val="24"/>
                <w:lang w:eastAsia="pl-PL"/>
              </w:rPr>
              <w:t>(kryterium oceny ofert zgodnie z rozdziałem 16 SWZ)</w:t>
            </w:r>
          </w:p>
        </w:tc>
      </w:tr>
    </w:tbl>
    <w:p w14:paraId="3ECB05B5" w14:textId="77777777" w:rsidR="00C97A43" w:rsidRPr="00C97A43" w:rsidRDefault="00C97A43" w:rsidP="00C97A43">
      <w:pPr>
        <w:pStyle w:val="Blockquote"/>
        <w:spacing w:before="0" w:after="0" w:line="276" w:lineRule="auto"/>
        <w:ind w:left="0" w:right="-142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D14B90C" w14:textId="18C2091A" w:rsidR="00F37F93" w:rsidRPr="009E7A8F" w:rsidRDefault="00F37F93" w:rsidP="00200FA7">
      <w:pPr>
        <w:pStyle w:val="Blockquote"/>
        <w:numPr>
          <w:ilvl w:val="0"/>
          <w:numId w:val="16"/>
        </w:numPr>
        <w:spacing w:before="0" w:after="0" w:line="276" w:lineRule="auto"/>
        <w:ind w:right="-142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E7A8F">
        <w:rPr>
          <w:rFonts w:asciiTheme="minorHAnsi" w:hAnsiTheme="minorHAnsi" w:cstheme="minorHAnsi"/>
          <w:sz w:val="22"/>
          <w:szCs w:val="22"/>
        </w:rPr>
        <w:t xml:space="preserve">Oferowany przez nas termin </w:t>
      </w:r>
      <w:r w:rsidRPr="00B724C3">
        <w:rPr>
          <w:rFonts w:asciiTheme="minorHAnsi" w:hAnsiTheme="minorHAnsi" w:cstheme="minorHAnsi"/>
          <w:sz w:val="22"/>
          <w:szCs w:val="22"/>
        </w:rPr>
        <w:t xml:space="preserve">płatności wynosi </w:t>
      </w:r>
      <w:r w:rsidR="007516E0">
        <w:rPr>
          <w:rFonts w:asciiTheme="minorHAnsi" w:hAnsiTheme="minorHAnsi" w:cstheme="minorHAnsi"/>
          <w:sz w:val="22"/>
          <w:szCs w:val="22"/>
        </w:rPr>
        <w:t xml:space="preserve">do </w:t>
      </w:r>
      <w:r w:rsidR="003E619C">
        <w:rPr>
          <w:rFonts w:asciiTheme="minorHAnsi" w:hAnsiTheme="minorHAnsi" w:cstheme="minorHAnsi"/>
          <w:sz w:val="22"/>
          <w:szCs w:val="22"/>
        </w:rPr>
        <w:t>60</w:t>
      </w:r>
      <w:r w:rsidRPr="00B724C3">
        <w:rPr>
          <w:rFonts w:asciiTheme="minorHAnsi" w:hAnsiTheme="minorHAnsi" w:cstheme="minorHAnsi"/>
          <w:sz w:val="22"/>
          <w:szCs w:val="22"/>
        </w:rPr>
        <w:t xml:space="preserve"> dni, licząc od</w:t>
      </w:r>
      <w:r w:rsidRPr="009E7A8F">
        <w:rPr>
          <w:rFonts w:asciiTheme="minorHAnsi" w:hAnsiTheme="minorHAnsi" w:cstheme="minorHAnsi"/>
          <w:sz w:val="22"/>
          <w:szCs w:val="22"/>
        </w:rPr>
        <w:t xml:space="preserve"> daty otrzymania przez Zamawiającego </w:t>
      </w:r>
      <w:r w:rsidR="00E46821" w:rsidRPr="009E7A8F">
        <w:rPr>
          <w:rFonts w:asciiTheme="minorHAnsi" w:hAnsiTheme="minorHAnsi" w:cstheme="minorHAnsi"/>
          <w:sz w:val="22"/>
          <w:szCs w:val="22"/>
        </w:rPr>
        <w:t xml:space="preserve">prawidłowo wystawionej </w:t>
      </w:r>
      <w:r w:rsidRPr="009E7A8F">
        <w:rPr>
          <w:rFonts w:asciiTheme="minorHAnsi" w:hAnsiTheme="minorHAnsi" w:cstheme="minorHAnsi"/>
          <w:sz w:val="22"/>
          <w:szCs w:val="22"/>
        </w:rPr>
        <w:t>faktury</w:t>
      </w:r>
      <w:r w:rsidR="00200FA7">
        <w:rPr>
          <w:rFonts w:asciiTheme="minorHAnsi" w:hAnsiTheme="minorHAnsi" w:cstheme="minorHAnsi"/>
          <w:sz w:val="22"/>
          <w:szCs w:val="22"/>
        </w:rPr>
        <w:t>.</w:t>
      </w:r>
      <w:r w:rsidR="00B06745" w:rsidRPr="009E7A8F">
        <w:rPr>
          <w:rFonts w:asciiTheme="minorHAnsi" w:hAnsiTheme="minorHAnsi" w:cstheme="minorHAnsi"/>
          <w:sz w:val="22"/>
          <w:szCs w:val="22"/>
        </w:rPr>
        <w:t xml:space="preserve"> </w:t>
      </w:r>
      <w:r w:rsidR="007516E0">
        <w:rPr>
          <w:rFonts w:asciiTheme="minorHAnsi" w:hAnsiTheme="minorHAnsi" w:cstheme="minorHAnsi"/>
          <w:sz w:val="22"/>
          <w:szCs w:val="22"/>
        </w:rPr>
        <w:t>(zgodnie z (</w:t>
      </w:r>
      <w:r w:rsidR="007516E0" w:rsidRPr="007516E0">
        <w:rPr>
          <w:rFonts w:asciiTheme="minorHAnsi" w:hAnsiTheme="minorHAnsi" w:cstheme="minorHAnsi"/>
          <w:sz w:val="22"/>
          <w:szCs w:val="22"/>
        </w:rPr>
        <w:t>§ 3. Wynagrodzenie</w:t>
      </w:r>
      <w:r w:rsidR="007516E0">
        <w:rPr>
          <w:rFonts w:asciiTheme="minorHAnsi" w:hAnsiTheme="minorHAnsi" w:cstheme="minorHAnsi"/>
          <w:sz w:val="22"/>
          <w:szCs w:val="22"/>
        </w:rPr>
        <w:t>) projektowanych postanowień umowy- - Zał. nr 2 do SWZ)</w:t>
      </w:r>
    </w:p>
    <w:p w14:paraId="1060BDDA" w14:textId="331C35A8" w:rsidR="001A6FB5" w:rsidRPr="00FF2571" w:rsidRDefault="001A6FB5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że zapoznaliśmy</w:t>
      </w:r>
      <w:r w:rsidR="009B2A36" w:rsidRPr="00FF2571">
        <w:rPr>
          <w:rFonts w:asciiTheme="minorHAnsi" w:hAnsiTheme="minorHAnsi" w:cstheme="minorHAnsi"/>
          <w:sz w:val="22"/>
          <w:szCs w:val="24"/>
        </w:rPr>
        <w:t xml:space="preserve"> się z treścią Specyfikacji</w:t>
      </w:r>
      <w:r w:rsidRPr="00FF2571">
        <w:rPr>
          <w:rFonts w:asciiTheme="minorHAnsi" w:hAnsiTheme="minorHAnsi" w:cstheme="minorHAnsi"/>
          <w:sz w:val="22"/>
          <w:szCs w:val="24"/>
        </w:rPr>
        <w:t xml:space="preserve"> Warunków Zamówienia</w:t>
      </w:r>
      <w:r w:rsidR="007F6CCB" w:rsidRPr="00FF2571">
        <w:rPr>
          <w:rFonts w:asciiTheme="minorHAnsi" w:hAnsiTheme="minorHAnsi" w:cstheme="minorHAnsi"/>
          <w:sz w:val="22"/>
          <w:szCs w:val="24"/>
        </w:rPr>
        <w:t>, nie wnosimy do niej żadnych zastrzeżeń</w:t>
      </w:r>
      <w:r w:rsidRPr="00FF2571">
        <w:rPr>
          <w:rFonts w:asciiTheme="minorHAnsi" w:hAnsiTheme="minorHAnsi" w:cstheme="minorHAnsi"/>
          <w:sz w:val="22"/>
          <w:szCs w:val="24"/>
        </w:rPr>
        <w:t xml:space="preserve"> i uznajemy się za związanych określonymi w niej zasadami postępowania</w:t>
      </w:r>
      <w:r w:rsidR="00D7088F" w:rsidRPr="00FF2571">
        <w:rPr>
          <w:rFonts w:asciiTheme="minorHAnsi" w:hAnsiTheme="minorHAnsi" w:cstheme="minorHAnsi"/>
          <w:sz w:val="22"/>
          <w:szCs w:val="24"/>
        </w:rPr>
        <w:t>.</w:t>
      </w:r>
    </w:p>
    <w:p w14:paraId="776CC045" w14:textId="5142EA90" w:rsidR="001A6FB5" w:rsidRPr="00FF2571" w:rsidRDefault="001A6FB5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 xml:space="preserve">Oświadczamy, że uważamy się za związanych </w:t>
      </w:r>
      <w:r w:rsidR="007F6CCB" w:rsidRPr="00FF2571">
        <w:rPr>
          <w:rFonts w:asciiTheme="minorHAnsi" w:hAnsiTheme="minorHAnsi" w:cstheme="minorHAnsi"/>
          <w:sz w:val="22"/>
          <w:szCs w:val="24"/>
        </w:rPr>
        <w:t xml:space="preserve">niniejszą </w:t>
      </w:r>
      <w:r w:rsidRPr="00FF2571">
        <w:rPr>
          <w:rFonts w:asciiTheme="minorHAnsi" w:hAnsiTheme="minorHAnsi" w:cstheme="minorHAnsi"/>
          <w:sz w:val="22"/>
          <w:szCs w:val="24"/>
        </w:rPr>
        <w:t xml:space="preserve">ofertą </w:t>
      </w:r>
      <w:r w:rsidR="007F6CCB" w:rsidRPr="00FF2571">
        <w:rPr>
          <w:rFonts w:asciiTheme="minorHAnsi" w:hAnsiTheme="minorHAnsi" w:cstheme="minorHAnsi"/>
          <w:sz w:val="22"/>
          <w:szCs w:val="24"/>
        </w:rPr>
        <w:t>na czas wskazany w</w:t>
      </w:r>
      <w:r w:rsidR="007516E0">
        <w:rPr>
          <w:rFonts w:asciiTheme="minorHAnsi" w:hAnsiTheme="minorHAnsi" w:cstheme="minorHAnsi"/>
          <w:sz w:val="22"/>
          <w:szCs w:val="24"/>
        </w:rPr>
        <w:t xml:space="preserve"> rozdziale 8</w:t>
      </w:r>
      <w:r w:rsidR="007F6CCB" w:rsidRPr="00FF2571">
        <w:rPr>
          <w:rFonts w:asciiTheme="minorHAnsi" w:hAnsiTheme="minorHAnsi" w:cstheme="minorHAnsi"/>
          <w:sz w:val="22"/>
          <w:szCs w:val="24"/>
        </w:rPr>
        <w:t xml:space="preserve"> SWZ.</w:t>
      </w:r>
    </w:p>
    <w:p w14:paraId="18DEF186" w14:textId="7492D74E" w:rsidR="00D7088F" w:rsidRPr="00FF2571" w:rsidRDefault="00D7088F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że zapoznaliśmy się z projektem umowy i nie wnosimy w stosunku do niego żadnych uwag. W przypadku wyboru naszej oferty zobo</w:t>
      </w:r>
      <w:r w:rsidR="007F6CCB" w:rsidRPr="00FF2571">
        <w:rPr>
          <w:rFonts w:asciiTheme="minorHAnsi" w:hAnsiTheme="minorHAnsi" w:cstheme="minorHAnsi"/>
          <w:sz w:val="22"/>
          <w:szCs w:val="24"/>
        </w:rPr>
        <w:t>wiązujemy się do zawarcia umowy, wg załączonego do SWZ wzoru umowy, w miejscu i terminie wskazanym przez Zamawiającego.</w:t>
      </w:r>
    </w:p>
    <w:p w14:paraId="398FB0B7" w14:textId="735F57D4" w:rsidR="00D7088F" w:rsidRPr="00FF2571" w:rsidRDefault="007F6CCB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 xml:space="preserve">Oświadczamy, że realizowany </w:t>
      </w:r>
      <w:r w:rsidR="00D7088F" w:rsidRPr="00FF2571">
        <w:rPr>
          <w:rFonts w:asciiTheme="minorHAnsi" w:hAnsiTheme="minorHAnsi" w:cstheme="minorHAnsi"/>
          <w:sz w:val="22"/>
          <w:szCs w:val="24"/>
        </w:rPr>
        <w:t>przedmiot zamówienia będzie odpowiedniej jakości, wolny od jakichkolwiek wad oraz obciążeń prawami osób trzecich.</w:t>
      </w:r>
    </w:p>
    <w:p w14:paraId="2D0A38D6" w14:textId="66003D50" w:rsidR="00DC2BFC" w:rsidRPr="00FF2571" w:rsidRDefault="005507E2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iż oferta</w:t>
      </w:r>
      <w:r w:rsidR="00D7088F" w:rsidRPr="00FF2571">
        <w:rPr>
          <w:rFonts w:asciiTheme="minorHAnsi" w:hAnsiTheme="minorHAnsi" w:cstheme="minorHAnsi"/>
          <w:sz w:val="22"/>
          <w:szCs w:val="24"/>
        </w:rPr>
        <w:t xml:space="preserve"> uwzględnia</w:t>
      </w:r>
      <w:r w:rsidRPr="00FF2571">
        <w:rPr>
          <w:rFonts w:asciiTheme="minorHAnsi" w:hAnsiTheme="minorHAnsi" w:cstheme="minorHAnsi"/>
          <w:sz w:val="22"/>
          <w:szCs w:val="24"/>
        </w:rPr>
        <w:t xml:space="preserve"> wszystkie koszty związane z </w:t>
      </w:r>
      <w:r w:rsidR="00D7088F" w:rsidRPr="00FF2571">
        <w:rPr>
          <w:rFonts w:asciiTheme="minorHAnsi" w:hAnsiTheme="minorHAnsi" w:cstheme="minorHAnsi"/>
          <w:sz w:val="22"/>
          <w:szCs w:val="24"/>
        </w:rPr>
        <w:t>realizacją</w:t>
      </w:r>
      <w:r w:rsidRPr="00FF2571">
        <w:rPr>
          <w:rFonts w:asciiTheme="minorHAnsi" w:hAnsiTheme="minorHAnsi" w:cstheme="minorHAnsi"/>
          <w:sz w:val="22"/>
          <w:szCs w:val="24"/>
        </w:rPr>
        <w:t xml:space="preserve"> przedmiotu </w:t>
      </w:r>
      <w:r w:rsidR="00D7088F" w:rsidRPr="00FF2571">
        <w:rPr>
          <w:rFonts w:asciiTheme="minorHAnsi" w:hAnsiTheme="minorHAnsi" w:cstheme="minorHAnsi"/>
          <w:sz w:val="22"/>
          <w:szCs w:val="24"/>
        </w:rPr>
        <w:t>zamówienia</w:t>
      </w:r>
      <w:r w:rsidR="005D55A6" w:rsidRPr="00FF2571">
        <w:rPr>
          <w:rFonts w:asciiTheme="minorHAnsi" w:hAnsiTheme="minorHAnsi" w:cstheme="minorHAnsi"/>
          <w:sz w:val="22"/>
          <w:szCs w:val="24"/>
        </w:rPr>
        <w:t>,</w:t>
      </w:r>
      <w:r w:rsidR="00D20DAC" w:rsidRPr="00FF2571">
        <w:rPr>
          <w:rFonts w:asciiTheme="minorHAnsi" w:hAnsiTheme="minorHAnsi" w:cstheme="minorHAnsi"/>
          <w:sz w:val="22"/>
          <w:szCs w:val="24"/>
        </w:rPr>
        <w:t xml:space="preserve"> </w:t>
      </w:r>
      <w:r w:rsidRPr="00FF2571">
        <w:rPr>
          <w:rFonts w:asciiTheme="minorHAnsi" w:hAnsiTheme="minorHAnsi" w:cstheme="minorHAnsi"/>
          <w:sz w:val="22"/>
          <w:szCs w:val="24"/>
        </w:rPr>
        <w:t>włącznie z wszelkimi kosztami wynikającymi z zapisów SWZ</w:t>
      </w:r>
      <w:r w:rsidR="00D7088F" w:rsidRPr="00FF2571">
        <w:rPr>
          <w:rFonts w:asciiTheme="minorHAnsi" w:hAnsiTheme="minorHAnsi" w:cstheme="minorHAnsi"/>
          <w:sz w:val="22"/>
          <w:szCs w:val="24"/>
        </w:rPr>
        <w:t xml:space="preserve"> i projektu umowy</w:t>
      </w:r>
      <w:r w:rsidRPr="00FF2571">
        <w:rPr>
          <w:rFonts w:asciiTheme="minorHAnsi" w:hAnsiTheme="minorHAnsi" w:cstheme="minorHAnsi"/>
          <w:sz w:val="22"/>
          <w:szCs w:val="24"/>
        </w:rPr>
        <w:t>.</w:t>
      </w:r>
    </w:p>
    <w:p w14:paraId="2526D3CE" w14:textId="1F3577B8" w:rsidR="00D86F93" w:rsidRDefault="007F6CCB" w:rsidP="007516E0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Oświadczamy, że przedmiot zamówienia wykonamy zgodnie z obowiązującymi przepisami prawa</w:t>
      </w:r>
      <w:r w:rsidR="00B8676A" w:rsidRPr="00FF2571">
        <w:rPr>
          <w:rFonts w:asciiTheme="minorHAnsi" w:hAnsiTheme="minorHAnsi" w:cstheme="minorHAnsi"/>
          <w:sz w:val="22"/>
          <w:szCs w:val="24"/>
        </w:rPr>
        <w:t>.</w:t>
      </w:r>
    </w:p>
    <w:p w14:paraId="7C33357E" w14:textId="35EE3309" w:rsidR="005507E2" w:rsidRPr="00FF2571" w:rsidRDefault="005507E2" w:rsidP="00200FA7">
      <w:pPr>
        <w:pStyle w:val="Blockquote"/>
        <w:numPr>
          <w:ilvl w:val="0"/>
          <w:numId w:val="16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>Integralną częścią oferty</w:t>
      </w:r>
      <w:r w:rsidR="00DF3A01" w:rsidRPr="00FF2571">
        <w:rPr>
          <w:rFonts w:asciiTheme="minorHAnsi" w:hAnsiTheme="minorHAnsi" w:cstheme="minorHAnsi"/>
          <w:sz w:val="22"/>
          <w:szCs w:val="24"/>
        </w:rPr>
        <w:t xml:space="preserve"> </w:t>
      </w:r>
      <w:r w:rsidR="00D61161">
        <w:rPr>
          <w:rFonts w:asciiTheme="minorHAnsi" w:hAnsiTheme="minorHAnsi" w:cstheme="minorHAnsi"/>
          <w:sz w:val="22"/>
          <w:szCs w:val="24"/>
        </w:rPr>
        <w:t xml:space="preserve">załącznika nr 1 </w:t>
      </w:r>
      <w:r w:rsidRPr="00FF2571">
        <w:rPr>
          <w:rFonts w:asciiTheme="minorHAnsi" w:hAnsiTheme="minorHAnsi" w:cstheme="minorHAnsi"/>
          <w:sz w:val="22"/>
          <w:szCs w:val="24"/>
        </w:rPr>
        <w:t xml:space="preserve">są wszystkie załączniki wymagane w </w:t>
      </w:r>
      <w:r w:rsidR="00535933" w:rsidRPr="00FF2571">
        <w:rPr>
          <w:rFonts w:asciiTheme="minorHAnsi" w:hAnsiTheme="minorHAnsi" w:cstheme="minorHAnsi"/>
          <w:sz w:val="22"/>
          <w:szCs w:val="24"/>
        </w:rPr>
        <w:t>S</w:t>
      </w:r>
      <w:r w:rsidRPr="00FF2571">
        <w:rPr>
          <w:rFonts w:asciiTheme="minorHAnsi" w:hAnsiTheme="minorHAnsi" w:cstheme="minorHAnsi"/>
          <w:sz w:val="22"/>
          <w:szCs w:val="24"/>
        </w:rPr>
        <w:t xml:space="preserve">pecyfikacji </w:t>
      </w:r>
      <w:r w:rsidR="00535933" w:rsidRPr="00FF2571">
        <w:rPr>
          <w:rFonts w:asciiTheme="minorHAnsi" w:hAnsiTheme="minorHAnsi" w:cstheme="minorHAnsi"/>
          <w:sz w:val="22"/>
          <w:szCs w:val="24"/>
        </w:rPr>
        <w:t xml:space="preserve">Warunków Zamówienia </w:t>
      </w:r>
      <w:r w:rsidRPr="00FF2571">
        <w:rPr>
          <w:rFonts w:asciiTheme="minorHAnsi" w:hAnsiTheme="minorHAnsi" w:cstheme="minorHAnsi"/>
          <w:sz w:val="22"/>
          <w:szCs w:val="24"/>
        </w:rPr>
        <w:t>jako niezbędne</w:t>
      </w:r>
      <w:r w:rsidR="00DF3A01" w:rsidRPr="00FF2571">
        <w:rPr>
          <w:rFonts w:asciiTheme="minorHAnsi" w:hAnsiTheme="minorHAnsi" w:cstheme="minorHAnsi"/>
          <w:sz w:val="22"/>
          <w:szCs w:val="24"/>
        </w:rPr>
        <w:t>,</w:t>
      </w:r>
      <w:r w:rsidRPr="00FF2571">
        <w:rPr>
          <w:rFonts w:asciiTheme="minorHAnsi" w:hAnsiTheme="minorHAnsi" w:cstheme="minorHAnsi"/>
          <w:sz w:val="22"/>
          <w:szCs w:val="24"/>
        </w:rPr>
        <w:t xml:space="preserve"> tj.:</w:t>
      </w:r>
    </w:p>
    <w:p w14:paraId="5398151D" w14:textId="0E28A80E" w:rsidR="00274407" w:rsidRPr="00D61161" w:rsidRDefault="00274407" w:rsidP="00200FA7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eastAsia="SimSun" w:hAnsiTheme="minorHAnsi" w:cstheme="minorHAnsi"/>
          <w:sz w:val="22"/>
        </w:rPr>
        <w:t xml:space="preserve">Oświadczenie </w:t>
      </w:r>
      <w:r w:rsidR="00535933" w:rsidRPr="00FF2571">
        <w:rPr>
          <w:rFonts w:asciiTheme="minorHAnsi" w:eastAsia="SimSun" w:hAnsiTheme="minorHAnsi" w:cstheme="minorHAnsi"/>
          <w:sz w:val="22"/>
        </w:rPr>
        <w:t>o niepodleganiu wykluczeniu</w:t>
      </w:r>
      <w:r w:rsidRPr="00FF2571">
        <w:rPr>
          <w:rFonts w:asciiTheme="minorHAnsi" w:eastAsia="SimSun" w:hAnsiTheme="minorHAnsi" w:cstheme="minorHAnsi"/>
          <w:sz w:val="22"/>
        </w:rPr>
        <w:t xml:space="preserve"> – </w:t>
      </w:r>
      <w:r w:rsidR="00113617" w:rsidRPr="00FF2571">
        <w:rPr>
          <w:rFonts w:asciiTheme="minorHAnsi" w:eastAsia="SimSun" w:hAnsiTheme="minorHAnsi" w:cstheme="minorHAnsi"/>
          <w:sz w:val="22"/>
        </w:rPr>
        <w:t>Z</w:t>
      </w:r>
      <w:r w:rsidRPr="00FF2571">
        <w:rPr>
          <w:rFonts w:asciiTheme="minorHAnsi" w:eastAsia="SimSun" w:hAnsiTheme="minorHAnsi" w:cstheme="minorHAnsi"/>
          <w:sz w:val="22"/>
        </w:rPr>
        <w:t xml:space="preserve">ał. nr </w:t>
      </w:r>
      <w:r w:rsidR="000A463C" w:rsidRPr="00FF2571">
        <w:rPr>
          <w:rFonts w:asciiTheme="minorHAnsi" w:eastAsia="SimSun" w:hAnsiTheme="minorHAnsi" w:cstheme="minorHAnsi"/>
          <w:sz w:val="22"/>
        </w:rPr>
        <w:t>3</w:t>
      </w:r>
      <w:r w:rsidRPr="00FF2571">
        <w:rPr>
          <w:rFonts w:asciiTheme="minorHAnsi" w:eastAsia="SimSun" w:hAnsiTheme="minorHAnsi" w:cstheme="minorHAnsi"/>
          <w:sz w:val="22"/>
        </w:rPr>
        <w:t xml:space="preserve"> do </w:t>
      </w:r>
      <w:r w:rsidR="00B266FE" w:rsidRPr="00FF2571">
        <w:rPr>
          <w:rFonts w:asciiTheme="minorHAnsi" w:eastAsia="SimSun" w:hAnsiTheme="minorHAnsi" w:cstheme="minorHAnsi"/>
          <w:sz w:val="22"/>
        </w:rPr>
        <w:t>SWZ</w:t>
      </w:r>
      <w:r w:rsidR="00C018F5" w:rsidRPr="00FF2571">
        <w:rPr>
          <w:rFonts w:asciiTheme="minorHAnsi" w:eastAsia="SimSun" w:hAnsiTheme="minorHAnsi" w:cstheme="minorHAnsi"/>
          <w:sz w:val="22"/>
        </w:rPr>
        <w:t>,</w:t>
      </w:r>
    </w:p>
    <w:p w14:paraId="48C3D503" w14:textId="08A9EBA1" w:rsidR="00D61161" w:rsidRDefault="00D61161" w:rsidP="00D61161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Cs/>
          <w:sz w:val="22"/>
        </w:rPr>
      </w:pPr>
      <w:r w:rsidRPr="00D61161">
        <w:rPr>
          <w:rFonts w:asciiTheme="minorHAnsi" w:hAnsiTheme="minorHAnsi" w:cstheme="minorHAnsi"/>
          <w:bCs/>
          <w:sz w:val="22"/>
        </w:rPr>
        <w:t>Oświadczenia o spełnianiu warunków</w:t>
      </w:r>
      <w:r>
        <w:rPr>
          <w:rFonts w:asciiTheme="minorHAnsi" w:hAnsiTheme="minorHAnsi" w:cstheme="minorHAnsi"/>
          <w:bCs/>
          <w:sz w:val="22"/>
        </w:rPr>
        <w:t xml:space="preserve"> </w:t>
      </w:r>
      <w:r w:rsidRPr="00D61161">
        <w:rPr>
          <w:rFonts w:asciiTheme="minorHAnsi" w:hAnsiTheme="minorHAnsi" w:cstheme="minorHAnsi"/>
          <w:bCs/>
          <w:sz w:val="22"/>
        </w:rPr>
        <w:t>– Zał. nr 4 do SWZ,</w:t>
      </w:r>
    </w:p>
    <w:p w14:paraId="79C12DB7" w14:textId="0E322D0D" w:rsidR="00D61161" w:rsidRPr="00D61161" w:rsidRDefault="00D61161" w:rsidP="00D61161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Cs/>
          <w:sz w:val="22"/>
        </w:rPr>
      </w:pPr>
      <w:r w:rsidRPr="00D61161">
        <w:rPr>
          <w:rFonts w:asciiTheme="minorHAnsi" w:hAnsiTheme="minorHAnsi" w:cstheme="minorHAnsi"/>
          <w:bCs/>
          <w:sz w:val="22"/>
        </w:rPr>
        <w:t>Zobowiązanie do udostępnienia zasobów - Zał. nr 5 do SWZ (jeżeli dotyczy),</w:t>
      </w:r>
    </w:p>
    <w:p w14:paraId="13C3CF22" w14:textId="30563402" w:rsidR="005507E2" w:rsidRPr="00FF2571" w:rsidRDefault="00203058" w:rsidP="00200FA7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sz w:val="22"/>
        </w:rPr>
        <w:t>P</w:t>
      </w:r>
      <w:r w:rsidR="005507E2" w:rsidRPr="00FF2571">
        <w:rPr>
          <w:rFonts w:asciiTheme="minorHAnsi" w:hAnsiTheme="minorHAnsi" w:cstheme="minorHAnsi"/>
          <w:sz w:val="22"/>
        </w:rPr>
        <w:t>ełnomocnictwo do podpisywania oferty oraz do pod</w:t>
      </w:r>
      <w:r w:rsidR="0014453D" w:rsidRPr="00FF2571">
        <w:rPr>
          <w:rFonts w:asciiTheme="minorHAnsi" w:hAnsiTheme="minorHAnsi" w:cstheme="minorHAnsi"/>
          <w:sz w:val="22"/>
        </w:rPr>
        <w:t xml:space="preserve">pisywania zobowiązań w imieniu </w:t>
      </w:r>
      <w:r w:rsidR="005507E2" w:rsidRPr="00FF2571">
        <w:rPr>
          <w:rFonts w:asciiTheme="minorHAnsi" w:hAnsiTheme="minorHAnsi" w:cstheme="minorHAnsi"/>
          <w:sz w:val="22"/>
        </w:rPr>
        <w:t>wykonawcy/konsorcjum (np. jeśli ofertę podpisuje osoba/osoby nie figurujące w odpisie</w:t>
      </w:r>
      <w:r w:rsidR="00D20DAC" w:rsidRPr="00FF2571">
        <w:rPr>
          <w:rFonts w:asciiTheme="minorHAnsi" w:hAnsiTheme="minorHAnsi" w:cstheme="minorHAnsi"/>
          <w:sz w:val="22"/>
        </w:rPr>
        <w:t xml:space="preserve"> </w:t>
      </w:r>
      <w:r w:rsidR="005507E2" w:rsidRPr="00FF2571">
        <w:rPr>
          <w:rFonts w:asciiTheme="minorHAnsi" w:hAnsiTheme="minorHAnsi" w:cstheme="minorHAnsi"/>
          <w:sz w:val="22"/>
        </w:rPr>
        <w:t>z właściwego rejestru)</w:t>
      </w:r>
      <w:r w:rsidR="00C018F5" w:rsidRPr="00FF2571">
        <w:rPr>
          <w:rFonts w:asciiTheme="minorHAnsi" w:hAnsiTheme="minorHAnsi" w:cstheme="minorHAnsi"/>
          <w:sz w:val="22"/>
        </w:rPr>
        <w:t>,</w:t>
      </w:r>
    </w:p>
    <w:p w14:paraId="091B311D" w14:textId="2302E355" w:rsidR="00200FA7" w:rsidRPr="00200FA7" w:rsidRDefault="00535933" w:rsidP="00200FA7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 xml:space="preserve">Zgodnie </w:t>
      </w:r>
      <w:r w:rsidR="00200FA7" w:rsidRPr="00200FA7">
        <w:rPr>
          <w:rFonts w:asciiTheme="minorHAnsi" w:hAnsiTheme="minorHAnsi" w:cstheme="minorHAnsi"/>
          <w:bCs/>
          <w:sz w:val="22"/>
        </w:rPr>
        <w:t xml:space="preserve">z art. 60 ustawy </w:t>
      </w:r>
      <w:proofErr w:type="spellStart"/>
      <w:r w:rsidR="00200FA7" w:rsidRPr="00200FA7">
        <w:rPr>
          <w:rFonts w:asciiTheme="minorHAnsi" w:hAnsiTheme="minorHAnsi" w:cstheme="minorHAnsi"/>
          <w:bCs/>
          <w:sz w:val="22"/>
        </w:rPr>
        <w:t>Pzp</w:t>
      </w:r>
      <w:proofErr w:type="spellEnd"/>
      <w:r w:rsidR="00200FA7" w:rsidRPr="00200FA7">
        <w:rPr>
          <w:rFonts w:asciiTheme="minorHAnsi" w:hAnsiTheme="minorHAnsi" w:cstheme="minorHAnsi"/>
          <w:bCs/>
          <w:sz w:val="22"/>
        </w:rPr>
        <w:t xml:space="preserve">, informujemy, </w:t>
      </w:r>
      <w:r w:rsidR="00200FA7" w:rsidRPr="00200FA7">
        <w:rPr>
          <w:rFonts w:asciiTheme="minorHAnsi" w:hAnsiTheme="minorHAnsi" w:cstheme="minorHAnsi"/>
          <w:bCs/>
        </w:rPr>
        <w:t xml:space="preserve">że: </w:t>
      </w:r>
      <w:r w:rsidR="00200FA7" w:rsidRPr="00382E3C">
        <w:rPr>
          <w:rFonts w:asciiTheme="minorHAnsi" w:hAnsiTheme="minorHAnsi" w:cstheme="minorHAnsi"/>
          <w:bCs/>
          <w:color w:val="0070C0"/>
          <w:sz w:val="20"/>
        </w:rPr>
        <w:t>(odpowiednie zaznaczyć X)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089"/>
        <w:gridCol w:w="558"/>
      </w:tblGrid>
      <w:tr w:rsidR="00200FA7" w14:paraId="3703A420" w14:textId="77777777" w:rsidTr="00200FA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D27D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a)</w:t>
            </w:r>
          </w:p>
        </w:tc>
        <w:tc>
          <w:tcPr>
            <w:tcW w:w="8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0503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zamierzamy powierzyć podwykonawcom wykonanie następujących części zamówienia,</w:t>
            </w:r>
          </w:p>
          <w:p w14:paraId="1A5B6EE4" w14:textId="11BC1AEE" w:rsidR="00200FA7" w:rsidRDefault="00200FA7" w:rsidP="00382E3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…………………………………………………….…………….…. (wskazać podwykonawcę oraz powierzone części)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E7EF" w14:textId="77777777" w:rsidR="00200FA7" w:rsidRDefault="00200FA7" w:rsidP="00200FA7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00FA7" w14:paraId="74FB42B3" w14:textId="77777777" w:rsidTr="007516E0">
        <w:trPr>
          <w:trHeight w:val="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3379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b)</w:t>
            </w:r>
          </w:p>
        </w:tc>
        <w:tc>
          <w:tcPr>
            <w:tcW w:w="8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663F" w14:textId="77777777" w:rsidR="00200FA7" w:rsidRDefault="00200FA7" w:rsidP="00200FA7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nie zamierzamy powierzyć podwykonawcom wykonania części zamówienia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6F0F" w14:textId="77777777" w:rsidR="00200FA7" w:rsidRDefault="00200FA7" w:rsidP="00200FA7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44FBEFC6" w14:textId="7107FABB" w:rsidR="00200FA7" w:rsidRPr="00382E3C" w:rsidRDefault="00200FA7" w:rsidP="00200FA7">
      <w:pPr>
        <w:widowControl w:val="0"/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"/>
        </w:rPr>
      </w:pPr>
    </w:p>
    <w:p w14:paraId="44588EDF" w14:textId="0BC792CA" w:rsidR="00D86F93" w:rsidRPr="007516E0" w:rsidRDefault="00535933" w:rsidP="007516E0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Dane zawarte w załączonych do oferty oświadczeniach są aktualne na dzień składania ofert.</w:t>
      </w:r>
    </w:p>
    <w:p w14:paraId="2912BED2" w14:textId="01DDA5F3" w:rsidR="00535933" w:rsidRPr="00FF2571" w:rsidRDefault="00535933" w:rsidP="00200FA7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Dane kontaktowe do porozumiewania się Zamawiającego z Wykonawcą w sprawie przedmiotowego postępowania:</w:t>
      </w:r>
    </w:p>
    <w:p w14:paraId="2F341C77" w14:textId="616DFFDE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41D6F927" w14:textId="4ABAD5A6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EC08E49" w14:textId="06F5A6EF" w:rsidR="00535933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1911C62A" w14:textId="77777777" w:rsidR="00D86F93" w:rsidRPr="00FF2571" w:rsidRDefault="00D86F93" w:rsidP="00D86F93">
      <w:pPr>
        <w:pStyle w:val="Akapitzlist"/>
        <w:widowControl w:val="0"/>
        <w:autoSpaceDE w:val="0"/>
        <w:spacing w:before="100" w:line="276" w:lineRule="auto"/>
        <w:ind w:left="796"/>
        <w:jc w:val="both"/>
        <w:rPr>
          <w:rFonts w:asciiTheme="minorHAnsi" w:hAnsiTheme="minorHAnsi" w:cstheme="minorHAnsi"/>
          <w:bCs/>
          <w:sz w:val="22"/>
        </w:rPr>
      </w:pPr>
    </w:p>
    <w:p w14:paraId="3F1EA950" w14:textId="6920A363" w:rsidR="00535933" w:rsidRPr="00FF2571" w:rsidRDefault="00535933" w:rsidP="00200FA7">
      <w:pPr>
        <w:pStyle w:val="Akapitzlist"/>
        <w:widowControl w:val="0"/>
        <w:numPr>
          <w:ilvl w:val="0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Dane kontaktowe osoby odpowiedzialnej za realizację umowy:</w:t>
      </w:r>
    </w:p>
    <w:p w14:paraId="165249FE" w14:textId="77777777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1EE091E7" w14:textId="77777777" w:rsidR="00535933" w:rsidRPr="00FF2571" w:rsidRDefault="00535933" w:rsidP="00200FA7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D61408A" w14:textId="06E928C5" w:rsidR="00D86F93" w:rsidRPr="007516E0" w:rsidRDefault="00535933" w:rsidP="00D86F93">
      <w:pPr>
        <w:pStyle w:val="Akapitzlist"/>
        <w:widowControl w:val="0"/>
        <w:numPr>
          <w:ilvl w:val="1"/>
          <w:numId w:val="16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2"/>
        </w:rPr>
      </w:pPr>
      <w:r w:rsidRPr="00FF2571">
        <w:rPr>
          <w:rFonts w:asciiTheme="minorHAnsi" w:hAnsiTheme="minorHAnsi" w:cstheme="minorHAnsi"/>
          <w:bCs/>
          <w:sz w:val="22"/>
        </w:rPr>
        <w:t>e-mail ………………………………………</w:t>
      </w:r>
    </w:p>
    <w:p w14:paraId="76D9B763" w14:textId="0536552E" w:rsidR="00D86F93" w:rsidRPr="007516E0" w:rsidRDefault="00E228C0" w:rsidP="007516E0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sz w:val="22"/>
          <w:szCs w:val="24"/>
        </w:rPr>
        <w:t xml:space="preserve">Oświadczam, że wypełniłem obowiązki informacyjne przewidziane w </w:t>
      </w:r>
      <w:r w:rsidR="00D86F93">
        <w:rPr>
          <w:rFonts w:asciiTheme="minorHAnsi" w:hAnsiTheme="minorHAnsi" w:cstheme="minorHAnsi"/>
          <w:sz w:val="22"/>
          <w:szCs w:val="24"/>
        </w:rPr>
        <w:t>art</w:t>
      </w:r>
      <w:r w:rsidRPr="00FF2571">
        <w:rPr>
          <w:rFonts w:asciiTheme="minorHAnsi" w:hAnsiTheme="minorHAnsi" w:cstheme="minorHAnsi"/>
          <w:sz w:val="22"/>
          <w:szCs w:val="24"/>
        </w:rPr>
        <w:t xml:space="preserve">. 13 lub </w:t>
      </w:r>
      <w:r w:rsidR="00D86F93">
        <w:rPr>
          <w:rFonts w:asciiTheme="minorHAnsi" w:hAnsiTheme="minorHAnsi" w:cstheme="minorHAnsi"/>
          <w:sz w:val="22"/>
          <w:szCs w:val="24"/>
        </w:rPr>
        <w:t>art</w:t>
      </w:r>
      <w:r w:rsidRPr="00FF2571">
        <w:rPr>
          <w:rFonts w:asciiTheme="minorHAnsi" w:hAnsiTheme="minorHAnsi" w:cstheme="minorHAnsi"/>
          <w:sz w:val="22"/>
          <w:szCs w:val="24"/>
        </w:rPr>
        <w:t>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C858A2" w:rsidRPr="00FF2571">
        <w:rPr>
          <w:rFonts w:asciiTheme="minorHAnsi" w:hAnsiTheme="minorHAnsi" w:cstheme="minorHAnsi"/>
          <w:sz w:val="22"/>
          <w:szCs w:val="24"/>
        </w:rPr>
        <w:t>.</w:t>
      </w:r>
    </w:p>
    <w:p w14:paraId="7228427C" w14:textId="2E459A2C" w:rsidR="001252FC" w:rsidRPr="00FF2571" w:rsidRDefault="00E228C0" w:rsidP="00200FA7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FF2571">
        <w:rPr>
          <w:rFonts w:asciiTheme="minorHAnsi" w:hAnsiTheme="minorHAnsi" w:cstheme="minorHAnsi"/>
          <w:color w:val="FF0000"/>
          <w:sz w:val="22"/>
          <w:szCs w:val="24"/>
        </w:rPr>
        <w:t>Należy określić wielkość przedsiębiorstwa</w:t>
      </w:r>
      <w:r w:rsidRPr="00FF2571">
        <w:rPr>
          <w:rFonts w:asciiTheme="minorHAnsi" w:hAnsiTheme="minorHAnsi" w:cstheme="minorHAnsi"/>
          <w:sz w:val="22"/>
          <w:szCs w:val="24"/>
        </w:rPr>
        <w:t xml:space="preserve"> (ustawa z dnia 6 marca 2018 r. Prawo przedsiębiorców</w:t>
      </w:r>
      <w:r w:rsidR="00200FA7">
        <w:rPr>
          <w:rFonts w:asciiTheme="minorHAnsi" w:hAnsiTheme="minorHAnsi" w:cstheme="minorHAnsi"/>
          <w:sz w:val="22"/>
          <w:szCs w:val="24"/>
        </w:rPr>
        <w:t xml:space="preserve">): </w:t>
      </w:r>
      <w:r w:rsidR="00200FA7" w:rsidRPr="00382E3C">
        <w:rPr>
          <w:rFonts w:asciiTheme="minorHAnsi" w:hAnsiTheme="minorHAnsi" w:cstheme="minorHAnsi"/>
          <w:color w:val="0070C0"/>
          <w:szCs w:val="24"/>
        </w:rPr>
        <w:t>(odpowiednie zaznaczyć X):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FF2571" w14:paraId="3BFA1B21" w14:textId="77777777" w:rsidTr="007516E0">
        <w:trPr>
          <w:trHeight w:val="853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Mikroprzedsiębiorstwo</w:t>
            </w:r>
            <w:r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FF2571" w14:paraId="2798055E" w14:textId="77777777" w:rsidTr="007516E0">
        <w:trPr>
          <w:trHeight w:val="792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Małe przedsiębiorstwo</w:t>
            </w:r>
            <w:r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FF2571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FF2571" w14:paraId="2D928D81" w14:textId="77777777" w:rsidTr="007516E0">
        <w:trPr>
          <w:trHeight w:val="1028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37A75742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Średnie przedsiębiorstwa</w:t>
            </w:r>
            <w:r w:rsidR="008D3A6C"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D86F93">
              <w:rPr>
                <w:rFonts w:asciiTheme="minorHAnsi" w:hAnsiTheme="minorHAnsi" w:cstheme="minorHAnsi"/>
                <w:sz w:val="22"/>
                <w:szCs w:val="24"/>
              </w:rPr>
              <w:t>–</w:t>
            </w:r>
            <w:r w:rsidRPr="00FF2571">
              <w:rPr>
                <w:rFonts w:asciiTheme="minorHAnsi" w:hAnsiTheme="minorHAnsi" w:cstheme="minorHAnsi"/>
                <w:sz w:val="22"/>
                <w:szCs w:val="24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FF2571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FF2571" w14:paraId="4EB9BF08" w14:textId="77777777" w:rsidTr="007516E0">
        <w:trPr>
          <w:trHeight w:val="410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kern w:val="2"/>
                <w:sz w:val="22"/>
                <w:szCs w:val="24"/>
              </w:rPr>
            </w:pPr>
            <w:r w:rsidRPr="00FF2571">
              <w:rPr>
                <w:rFonts w:asciiTheme="minorHAnsi" w:hAnsiTheme="minorHAnsi" w:cstheme="minorHAnsi"/>
                <w:b/>
                <w:sz w:val="22"/>
                <w:szCs w:val="24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FF2571" w:rsidRDefault="001252FC" w:rsidP="00200FA7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</w:tbl>
    <w:p w14:paraId="4D0E6E13" w14:textId="3983B7E0" w:rsidR="004B14FC" w:rsidRPr="00FF2571" w:rsidRDefault="00D86F93" w:rsidP="00D86F93">
      <w:pPr>
        <w:pStyle w:val="Akapitzlist"/>
        <w:spacing w:line="276" w:lineRule="auto"/>
        <w:ind w:left="76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sz w:val="22"/>
        </w:rPr>
        <w:br/>
        <w:t>16.</w:t>
      </w:r>
      <w:r w:rsidR="004B14FC" w:rsidRPr="00FF2571">
        <w:rPr>
          <w:rFonts w:asciiTheme="minorHAnsi" w:hAnsiTheme="minorHAnsi" w:cstheme="minorHAnsi"/>
          <w:sz w:val="22"/>
        </w:rPr>
        <w:t>Oświadczam, ż</w:t>
      </w:r>
      <w:r w:rsidR="001252FC" w:rsidRPr="00FF2571">
        <w:rPr>
          <w:rFonts w:asciiTheme="minorHAnsi" w:hAnsiTheme="minorHAnsi" w:cstheme="minorHAnsi"/>
          <w:sz w:val="22"/>
        </w:rPr>
        <w:t>e wybór oferty</w:t>
      </w:r>
      <w:r w:rsidR="001252FC" w:rsidRPr="00FF2571">
        <w:rPr>
          <w:rFonts w:asciiTheme="minorHAnsi" w:hAnsiTheme="minorHAnsi" w:cstheme="minorHAnsi"/>
          <w:b/>
          <w:sz w:val="22"/>
        </w:rPr>
        <w:t xml:space="preserve"> </w:t>
      </w:r>
      <w:r w:rsidR="001252FC" w:rsidRPr="00474151">
        <w:rPr>
          <w:rFonts w:asciiTheme="minorHAnsi" w:hAnsiTheme="minorHAnsi" w:cstheme="minorHAnsi"/>
          <w:color w:val="FF0000"/>
          <w:sz w:val="22"/>
        </w:rPr>
        <w:t>nie będzie/będzie</w:t>
      </w:r>
      <w:r w:rsidR="001252FC" w:rsidRPr="00FF2571">
        <w:rPr>
          <w:rFonts w:asciiTheme="minorHAnsi" w:hAnsiTheme="minorHAnsi" w:cstheme="minorHAnsi"/>
          <w:b/>
          <w:sz w:val="22"/>
        </w:rPr>
        <w:t xml:space="preserve"> </w:t>
      </w:r>
      <w:r w:rsidR="00200FA7" w:rsidRPr="00382E3C">
        <w:rPr>
          <w:rFonts w:asciiTheme="minorHAnsi" w:hAnsiTheme="minorHAnsi" w:cstheme="minorHAnsi"/>
          <w:color w:val="0070C0"/>
          <w:sz w:val="20"/>
        </w:rPr>
        <w:t>(niepotrzebne skreślić</w:t>
      </w:r>
      <w:r w:rsidR="00200FA7">
        <w:rPr>
          <w:rFonts w:asciiTheme="minorHAnsi" w:hAnsiTheme="minorHAnsi" w:cstheme="minorHAnsi"/>
          <w:color w:val="0070C0"/>
          <w:sz w:val="22"/>
        </w:rPr>
        <w:t>)</w:t>
      </w:r>
      <w:r w:rsidR="00200FA7">
        <w:rPr>
          <w:rFonts w:asciiTheme="minorHAnsi" w:hAnsiTheme="minorHAnsi" w:cstheme="minorHAnsi"/>
          <w:b/>
          <w:color w:val="0070C0"/>
          <w:sz w:val="22"/>
        </w:rPr>
        <w:t xml:space="preserve">  </w:t>
      </w:r>
      <w:r w:rsidR="001252FC" w:rsidRPr="00FF2571">
        <w:rPr>
          <w:rFonts w:asciiTheme="minorHAnsi" w:hAnsiTheme="minorHAnsi" w:cstheme="minorHAnsi"/>
          <w:sz w:val="22"/>
        </w:rPr>
        <w:t xml:space="preserve">prowadził do powstania </w:t>
      </w:r>
      <w:r w:rsidR="00382E3C">
        <w:rPr>
          <w:rFonts w:asciiTheme="minorHAnsi" w:hAnsiTheme="minorHAnsi" w:cstheme="minorHAnsi"/>
          <w:sz w:val="22"/>
        </w:rPr>
        <w:br/>
      </w:r>
      <w:r w:rsidR="001252FC" w:rsidRPr="00FF2571">
        <w:rPr>
          <w:rFonts w:asciiTheme="minorHAnsi" w:hAnsiTheme="minorHAnsi" w:cstheme="minorHAnsi"/>
          <w:sz w:val="22"/>
        </w:rPr>
        <w:t>u Zamawiającego obowiązku podatkowego w VAT (</w:t>
      </w:r>
      <w:r w:rsidR="004B14FC" w:rsidRPr="00FF2571">
        <w:rPr>
          <w:rFonts w:asciiTheme="minorHAnsi" w:hAnsiTheme="minorHAnsi" w:cstheme="minorHAnsi"/>
          <w:sz w:val="22"/>
        </w:rPr>
        <w:t xml:space="preserve">art. 225 ust. 2 ustawy dnia 11 września 2019 r. </w:t>
      </w:r>
      <w:r w:rsidR="00857BA5" w:rsidRPr="00FF2571">
        <w:rPr>
          <w:rFonts w:asciiTheme="minorHAnsi" w:hAnsiTheme="minorHAnsi" w:cstheme="minorHAnsi"/>
          <w:sz w:val="22"/>
        </w:rPr>
        <w:t>–</w:t>
      </w:r>
      <w:r w:rsidR="004B14FC" w:rsidRPr="00FF2571">
        <w:rPr>
          <w:rFonts w:asciiTheme="minorHAnsi" w:hAnsiTheme="minorHAnsi" w:cstheme="minorHAnsi"/>
          <w:sz w:val="22"/>
        </w:rPr>
        <w:t xml:space="preserve"> Prawo zamówień publicznych</w:t>
      </w:r>
      <w:r w:rsidR="00200FA7">
        <w:rPr>
          <w:rFonts w:asciiTheme="minorHAnsi" w:hAnsiTheme="minorHAnsi" w:cstheme="minorHAnsi"/>
          <w:sz w:val="22"/>
        </w:rPr>
        <w:t>).</w:t>
      </w:r>
    </w:p>
    <w:p w14:paraId="46E27BF5" w14:textId="3DA1AA04" w:rsidR="001252FC" w:rsidRPr="00FF2571" w:rsidRDefault="001252FC" w:rsidP="00382E3C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sz w:val="22"/>
        </w:rPr>
      </w:pPr>
      <w:r w:rsidRPr="00FF2571">
        <w:rPr>
          <w:rFonts w:asciiTheme="minorHAnsi" w:hAnsiTheme="minorHAnsi" w:cstheme="minorHAnsi"/>
          <w:sz w:val="22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482666C9" w14:textId="1FBF5541" w:rsidR="00D86F93" w:rsidRPr="007516E0" w:rsidRDefault="004B14FC" w:rsidP="007516E0">
      <w:pPr>
        <w:pStyle w:val="Akapitzlist"/>
        <w:spacing w:line="276" w:lineRule="auto"/>
        <w:ind w:left="142"/>
        <w:jc w:val="both"/>
        <w:rPr>
          <w:rFonts w:asciiTheme="minorHAnsi" w:hAnsiTheme="minorHAnsi" w:cstheme="minorHAnsi"/>
          <w:bCs/>
          <w:i/>
          <w:color w:val="0070C0"/>
          <w:sz w:val="20"/>
        </w:rPr>
      </w:pPr>
      <w:r w:rsidRPr="00FF2571">
        <w:rPr>
          <w:rFonts w:asciiTheme="minorHAnsi" w:hAnsiTheme="minorHAnsi" w:cstheme="minorHAnsi"/>
          <w:bCs/>
          <w:i/>
          <w:sz w:val="22"/>
        </w:rPr>
        <w:lastRenderedPageBreak/>
        <w:t>Powyższy obowiązek podatkowy będzie dotyczył ………</w:t>
      </w:r>
      <w:r w:rsidR="00200FA7">
        <w:rPr>
          <w:rFonts w:asciiTheme="minorHAnsi" w:hAnsiTheme="minorHAnsi" w:cstheme="minorHAnsi"/>
          <w:bCs/>
          <w:i/>
          <w:sz w:val="22"/>
        </w:rPr>
        <w:t xml:space="preserve">  </w:t>
      </w:r>
      <w:r w:rsidR="00200FA7" w:rsidRPr="00382E3C">
        <w:rPr>
          <w:rFonts w:asciiTheme="minorHAnsi" w:hAnsiTheme="minorHAnsi" w:cstheme="minorHAnsi"/>
          <w:bCs/>
          <w:i/>
          <w:color w:val="0070C0"/>
          <w:sz w:val="20"/>
        </w:rPr>
        <w:t xml:space="preserve">(wskazać, czego dotyczy obowiązek podatkowy) </w:t>
      </w:r>
      <w:r w:rsidRPr="00382E3C">
        <w:rPr>
          <w:rFonts w:asciiTheme="minorHAnsi" w:hAnsiTheme="minorHAnsi" w:cstheme="minorHAnsi"/>
          <w:bCs/>
          <w:i/>
          <w:sz w:val="20"/>
        </w:rPr>
        <w:t xml:space="preserve"> </w:t>
      </w:r>
      <w:r w:rsidRPr="00FF2571">
        <w:rPr>
          <w:rFonts w:asciiTheme="minorHAnsi" w:hAnsiTheme="minorHAnsi" w:cstheme="minorHAnsi"/>
          <w:bCs/>
          <w:i/>
          <w:sz w:val="22"/>
        </w:rPr>
        <w:t>objętych przedmiotem zamówienia, podlegających mechanizmowi odwróconego obciążenia VAT, a ich wartość netto (bez kwoty podatku) będzie wynosiła ……...</w:t>
      </w:r>
      <w:r w:rsidR="00200FA7" w:rsidRPr="00200FA7">
        <w:rPr>
          <w:rFonts w:asciiTheme="minorHAnsi" w:hAnsiTheme="minorHAnsi" w:cstheme="minorHAnsi"/>
          <w:bCs/>
          <w:i/>
          <w:color w:val="0070C0"/>
          <w:sz w:val="22"/>
        </w:rPr>
        <w:t xml:space="preserve"> </w:t>
      </w:r>
      <w:r w:rsidR="00200FA7" w:rsidRPr="00382E3C">
        <w:rPr>
          <w:rFonts w:asciiTheme="minorHAnsi" w:hAnsiTheme="minorHAnsi" w:cstheme="minorHAnsi"/>
          <w:bCs/>
          <w:i/>
          <w:color w:val="0070C0"/>
          <w:sz w:val="20"/>
        </w:rPr>
        <w:t>(podać kwotę w zł).</w:t>
      </w:r>
    </w:p>
    <w:p w14:paraId="79BA4EFA" w14:textId="424905B8" w:rsidR="001252FC" w:rsidRPr="00FF2571" w:rsidRDefault="00D86F93" w:rsidP="00D86F93">
      <w:pPr>
        <w:spacing w:line="276" w:lineRule="auto"/>
        <w:ind w:left="-284"/>
        <w:jc w:val="both"/>
        <w:rPr>
          <w:rFonts w:asciiTheme="minorHAnsi" w:hAnsiTheme="minorHAnsi" w:cstheme="minorHAnsi"/>
          <w:bCs/>
          <w:sz w:val="22"/>
          <w:szCs w:val="24"/>
        </w:rPr>
      </w:pPr>
      <w:r>
        <w:rPr>
          <w:rFonts w:asciiTheme="minorHAnsi" w:hAnsiTheme="minorHAnsi" w:cstheme="minorHAnsi"/>
          <w:bCs/>
          <w:color w:val="000000"/>
          <w:sz w:val="22"/>
          <w:szCs w:val="24"/>
        </w:rPr>
        <w:t>17.</w:t>
      </w:r>
      <w:r w:rsidR="008D3A6C" w:rsidRPr="00FF2571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1252FC" w:rsidRPr="00FF2571">
        <w:rPr>
          <w:rFonts w:asciiTheme="minorHAnsi" w:hAnsiTheme="minorHAnsi" w:cstheme="minorHAnsi"/>
          <w:bCs/>
          <w:color w:val="000000"/>
          <w:sz w:val="22"/>
          <w:szCs w:val="24"/>
        </w:rPr>
        <w:t>Pod groźbą odpowiedzialności karnej</w:t>
      </w:r>
      <w:r w:rsidR="001252FC" w:rsidRPr="00FF2571">
        <w:rPr>
          <w:rFonts w:asciiTheme="minorHAnsi" w:hAnsiTheme="minorHAnsi" w:cstheme="minorHAnsi"/>
          <w:color w:val="000000"/>
          <w:sz w:val="22"/>
          <w:szCs w:val="24"/>
        </w:rPr>
        <w:t xml:space="preserve"> oświadczamy, że załączone do oferty dokumenty opisują stan prawny i faktyczny, aktualny na dzień otwarcia ofert (art. 297 K.K.)</w:t>
      </w:r>
    </w:p>
    <w:p w14:paraId="7B74B903" w14:textId="77777777" w:rsidR="00EC69A4" w:rsidRPr="00FF2571" w:rsidRDefault="00EC69A4" w:rsidP="00D86F93">
      <w:pPr>
        <w:spacing w:line="276" w:lineRule="auto"/>
        <w:ind w:right="-1"/>
        <w:rPr>
          <w:rFonts w:asciiTheme="minorHAnsi" w:hAnsiTheme="minorHAnsi" w:cstheme="minorHAnsi"/>
          <w:i/>
          <w:sz w:val="18"/>
        </w:rPr>
      </w:pPr>
    </w:p>
    <w:p w14:paraId="47EAB362" w14:textId="77777777" w:rsidR="00EC69A4" w:rsidRPr="00FF2571" w:rsidRDefault="00EC69A4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62C91D0B" w14:textId="77777777" w:rsidR="009B2A36" w:rsidRPr="00FF2571" w:rsidRDefault="009B2A36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7951B4F2" w14:textId="3DCA0120" w:rsidR="00BF7E72" w:rsidRPr="00FF2571" w:rsidRDefault="005507E2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FF2571">
        <w:rPr>
          <w:rFonts w:asciiTheme="minorHAnsi" w:hAnsiTheme="minorHAnsi" w:cstheme="minorHAnsi"/>
          <w:i/>
          <w:sz w:val="18"/>
        </w:rPr>
        <w:t xml:space="preserve">                                </w:t>
      </w:r>
    </w:p>
    <w:p w14:paraId="11F083DB" w14:textId="2770D587" w:rsidR="005507E2" w:rsidRPr="00FF2571" w:rsidRDefault="005507E2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FF2571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</w:t>
      </w:r>
      <w:r w:rsidR="00B15AB8" w:rsidRPr="00FF2571">
        <w:rPr>
          <w:rFonts w:asciiTheme="minorHAnsi" w:hAnsiTheme="minorHAnsi" w:cstheme="minorHAnsi"/>
          <w:i/>
          <w:sz w:val="18"/>
        </w:rPr>
        <w:t xml:space="preserve">              </w:t>
      </w:r>
      <w:r w:rsidRPr="00FF2571">
        <w:rPr>
          <w:rFonts w:asciiTheme="minorHAnsi" w:hAnsiTheme="minorHAnsi" w:cstheme="minorHAnsi"/>
          <w:i/>
          <w:sz w:val="18"/>
        </w:rPr>
        <w:t xml:space="preserve">    ………………………………</w:t>
      </w:r>
      <w:r w:rsidR="008D3A6C" w:rsidRPr="00FF2571">
        <w:rPr>
          <w:rFonts w:asciiTheme="minorHAnsi" w:hAnsiTheme="minorHAnsi" w:cstheme="minorHAnsi"/>
          <w:i/>
          <w:sz w:val="18"/>
        </w:rPr>
        <w:t>……………..</w:t>
      </w:r>
      <w:r w:rsidRPr="00FF2571">
        <w:rPr>
          <w:rFonts w:asciiTheme="minorHAnsi" w:hAnsiTheme="minorHAnsi" w:cstheme="minorHAnsi"/>
          <w:i/>
          <w:sz w:val="18"/>
        </w:rPr>
        <w:t>…</w:t>
      </w:r>
    </w:p>
    <w:p w14:paraId="52FF2673" w14:textId="2CEE2BCD" w:rsidR="003B743A" w:rsidRPr="00FF2571" w:rsidRDefault="005507E2" w:rsidP="00200FA7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8"/>
          <w:u w:val="single"/>
        </w:rPr>
      </w:pPr>
      <w:r w:rsidRPr="00FF2571">
        <w:rPr>
          <w:rFonts w:asciiTheme="minorHAnsi" w:hAnsiTheme="minorHAnsi" w:cstheme="minorHAnsi"/>
          <w:b/>
          <w:sz w:val="18"/>
        </w:rPr>
        <w:t xml:space="preserve">                                                                                                    </w:t>
      </w:r>
      <w:r w:rsidR="00B15AB8" w:rsidRPr="00FF2571">
        <w:rPr>
          <w:rFonts w:asciiTheme="minorHAnsi" w:hAnsiTheme="minorHAnsi" w:cstheme="minorHAnsi"/>
          <w:b/>
          <w:sz w:val="18"/>
        </w:rPr>
        <w:t xml:space="preserve">                </w:t>
      </w:r>
      <w:r w:rsidRPr="00FF2571">
        <w:rPr>
          <w:rFonts w:asciiTheme="minorHAnsi" w:hAnsiTheme="minorHAnsi" w:cstheme="minorHAnsi"/>
          <w:b/>
          <w:sz w:val="18"/>
        </w:rPr>
        <w:t xml:space="preserve">  (podpis </w:t>
      </w:r>
      <w:r w:rsidR="00EC69A4" w:rsidRPr="00FF2571">
        <w:rPr>
          <w:rFonts w:asciiTheme="minorHAnsi" w:hAnsiTheme="minorHAnsi" w:cstheme="minorHAnsi"/>
          <w:b/>
          <w:sz w:val="18"/>
        </w:rPr>
        <w:t>W</w:t>
      </w:r>
      <w:r w:rsidRPr="00FF2571">
        <w:rPr>
          <w:rFonts w:asciiTheme="minorHAnsi" w:hAnsiTheme="minorHAnsi" w:cstheme="minorHAnsi"/>
          <w:b/>
          <w:sz w:val="18"/>
        </w:rPr>
        <w:t>ykonawcy)</w:t>
      </w:r>
    </w:p>
    <w:p w14:paraId="198A0554" w14:textId="53EC57B9" w:rsidR="003B743A" w:rsidRPr="00FF2571" w:rsidRDefault="003B743A" w:rsidP="00200FA7">
      <w:pPr>
        <w:spacing w:line="276" w:lineRule="auto"/>
        <w:rPr>
          <w:rFonts w:asciiTheme="minorHAnsi" w:hAnsiTheme="minorHAnsi" w:cstheme="minorHAnsi"/>
          <w:sz w:val="18"/>
        </w:rPr>
      </w:pPr>
    </w:p>
    <w:sectPr w:rsidR="003B743A" w:rsidRPr="00FF2571" w:rsidSect="007516E0">
      <w:headerReference w:type="default" r:id="rId8"/>
      <w:footerReference w:type="default" r:id="rId9"/>
      <w:footnotePr>
        <w:pos w:val="beneathText"/>
      </w:footnotePr>
      <w:pgSz w:w="11905" w:h="16837"/>
      <w:pgMar w:top="709" w:right="1273" w:bottom="1560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A4FFA" w14:textId="77777777" w:rsidR="00A35B78" w:rsidRDefault="00A35B78">
      <w:r>
        <w:separator/>
      </w:r>
    </w:p>
  </w:endnote>
  <w:endnote w:type="continuationSeparator" w:id="0">
    <w:p w14:paraId="18248AB3" w14:textId="77777777" w:rsidR="00A35B78" w:rsidRDefault="00A3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DF9CF" w14:textId="77777777" w:rsidR="001B1270" w:rsidRPr="001B1270" w:rsidRDefault="005C0131" w:rsidP="001B1270">
    <w:pPr>
      <w:pStyle w:val="Stopka"/>
      <w:jc w:val="center"/>
      <w:rPr>
        <w:rFonts w:asciiTheme="minorHAnsi" w:hAnsiTheme="minorHAnsi" w:cstheme="minorHAnsi"/>
      </w:rPr>
    </w:pPr>
    <w:r>
      <w:rPr>
        <w:rFonts w:ascii="Calibri" w:hAnsi="Calibri" w:cs="Calibri"/>
        <w:sz w:val="22"/>
      </w:rPr>
      <w:tab/>
    </w:r>
    <w:r>
      <w:rPr>
        <w:rFonts w:ascii="Calibri" w:hAnsi="Calibri" w:cs="Calibri"/>
        <w:sz w:val="22"/>
      </w:rPr>
      <w:tab/>
    </w:r>
    <w:bookmarkStart w:id="0" w:name="_Hlk219448500"/>
    <w:r w:rsidR="001B1270" w:rsidRPr="001B1270">
      <w:rPr>
        <w:rFonts w:asciiTheme="minorHAnsi" w:hAnsiTheme="minorHAnsi" w:cstheme="minorHAnsi"/>
      </w:rPr>
      <w:t xml:space="preserve">Projekt </w:t>
    </w:r>
    <w:proofErr w:type="spellStart"/>
    <w:r w:rsidR="001B1270" w:rsidRPr="001B1270">
      <w:rPr>
        <w:rFonts w:asciiTheme="minorHAnsi" w:hAnsiTheme="minorHAnsi" w:cstheme="minorHAnsi"/>
      </w:rPr>
      <w:t>BioGreenInfra</w:t>
    </w:r>
    <w:proofErr w:type="spellEnd"/>
  </w:p>
  <w:bookmarkEnd w:id="0"/>
  <w:p w14:paraId="5B9C1490" w14:textId="0C9558E9" w:rsidR="00260272" w:rsidRDefault="00E73F59" w:rsidP="001B127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5AAB23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2B6536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2B6536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BF65A" w14:textId="77777777" w:rsidR="00A35B78" w:rsidRDefault="00A35B78">
      <w:r>
        <w:separator/>
      </w:r>
    </w:p>
  </w:footnote>
  <w:footnote w:type="continuationSeparator" w:id="0">
    <w:p w14:paraId="1A9C4F9B" w14:textId="77777777" w:rsidR="00A35B78" w:rsidRDefault="00A3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2A938" w14:textId="0A68B5F9" w:rsidR="009E57EF" w:rsidRPr="009E57EF" w:rsidRDefault="009E57EF" w:rsidP="009E57EF">
    <w:pPr>
      <w:pStyle w:val="Nagwek"/>
    </w:pPr>
    <w:r>
      <w:rPr>
        <w:rFonts w:asciiTheme="minorHAnsi" w:hAnsiTheme="minorHAnsi" w:cstheme="minorHAnsi"/>
        <w:sz w:val="22"/>
        <w:szCs w:val="24"/>
      </w:rPr>
      <w:t xml:space="preserve"> </w:t>
    </w:r>
    <w:r>
      <w:rPr>
        <w:rFonts w:asciiTheme="minorHAnsi" w:hAnsiTheme="minorHAnsi" w:cstheme="minorHAnsi"/>
        <w:sz w:val="22"/>
        <w:szCs w:val="24"/>
      </w:rPr>
      <w:tab/>
    </w:r>
    <w:r w:rsidR="0052774F">
      <w:rPr>
        <w:noProof/>
      </w:rPr>
      <w:drawing>
        <wp:inline distT="0" distB="0" distL="0" distR="0" wp14:anchorId="6E19C18F" wp14:editId="6D237C50">
          <wp:extent cx="5760720" cy="1070610"/>
          <wp:effectExtent l="0" t="0" r="0" b="0"/>
          <wp:docPr id="1663980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39802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70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sz w:val="22"/>
        <w:szCs w:val="24"/>
      </w:rPr>
      <w:t xml:space="preserve"> </w:t>
    </w:r>
    <w:r w:rsidRPr="009E57EF">
      <w:rPr>
        <w:rFonts w:asciiTheme="minorHAnsi" w:hAnsiTheme="minorHAnsi" w:cstheme="minorHAnsi"/>
        <w:sz w:val="22"/>
        <w:szCs w:val="24"/>
      </w:rPr>
      <w:t>Zał.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630413"/>
    <w:multiLevelType w:val="hybridMultilevel"/>
    <w:tmpl w:val="138058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4C92884"/>
    <w:multiLevelType w:val="hybridMultilevel"/>
    <w:tmpl w:val="CBB476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DE565C"/>
    <w:multiLevelType w:val="hybridMultilevel"/>
    <w:tmpl w:val="CC36EFD8"/>
    <w:lvl w:ilvl="0" w:tplc="FEB641EE">
      <w:start w:val="1"/>
      <w:numFmt w:val="decimal"/>
      <w:lvlText w:val="%1."/>
      <w:lvlJc w:val="left"/>
      <w:pPr>
        <w:ind w:left="76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23DE3848"/>
    <w:multiLevelType w:val="multilevel"/>
    <w:tmpl w:val="AC6E6F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93A4390"/>
    <w:multiLevelType w:val="multilevel"/>
    <w:tmpl w:val="45461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1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D3AC9"/>
    <w:multiLevelType w:val="hybridMultilevel"/>
    <w:tmpl w:val="12C699C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37256"/>
    <w:multiLevelType w:val="hybridMultilevel"/>
    <w:tmpl w:val="C7F0ED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D3195B"/>
    <w:multiLevelType w:val="hybridMultilevel"/>
    <w:tmpl w:val="924635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0694A"/>
    <w:multiLevelType w:val="hybridMultilevel"/>
    <w:tmpl w:val="97A653AE"/>
    <w:lvl w:ilvl="0" w:tplc="9FAABFC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696D3E3C"/>
    <w:multiLevelType w:val="hybridMultilevel"/>
    <w:tmpl w:val="BFFA6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909676">
    <w:abstractNumId w:val="0"/>
  </w:num>
  <w:num w:numId="2" w16cid:durableId="1682465886">
    <w:abstractNumId w:val="1"/>
  </w:num>
  <w:num w:numId="3" w16cid:durableId="2079470637">
    <w:abstractNumId w:val="2"/>
  </w:num>
  <w:num w:numId="4" w16cid:durableId="1426489079">
    <w:abstractNumId w:val="4"/>
  </w:num>
  <w:num w:numId="5" w16cid:durableId="125860345">
    <w:abstractNumId w:val="11"/>
  </w:num>
  <w:num w:numId="6" w16cid:durableId="1833715817">
    <w:abstractNumId w:val="3"/>
  </w:num>
  <w:num w:numId="7" w16cid:durableId="2076705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2861649">
    <w:abstractNumId w:val="16"/>
  </w:num>
  <w:num w:numId="9" w16cid:durableId="229971850">
    <w:abstractNumId w:val="7"/>
  </w:num>
  <w:num w:numId="10" w16cid:durableId="1552501144">
    <w:abstractNumId w:val="21"/>
  </w:num>
  <w:num w:numId="11" w16cid:durableId="1499229080">
    <w:abstractNumId w:val="14"/>
  </w:num>
  <w:num w:numId="12" w16cid:durableId="480001141">
    <w:abstractNumId w:val="6"/>
  </w:num>
  <w:num w:numId="13" w16cid:durableId="7828454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1235571">
    <w:abstractNumId w:val="12"/>
  </w:num>
  <w:num w:numId="15" w16cid:durableId="42799843">
    <w:abstractNumId w:val="9"/>
  </w:num>
  <w:num w:numId="16" w16cid:durableId="955719091">
    <w:abstractNumId w:val="19"/>
  </w:num>
  <w:num w:numId="17" w16cid:durableId="124198204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4436281">
    <w:abstractNumId w:val="15"/>
  </w:num>
  <w:num w:numId="19" w16cid:durableId="651562559">
    <w:abstractNumId w:val="20"/>
  </w:num>
  <w:num w:numId="20" w16cid:durableId="1465386797">
    <w:abstractNumId w:val="18"/>
  </w:num>
  <w:num w:numId="21" w16cid:durableId="1942882038">
    <w:abstractNumId w:val="10"/>
  </w:num>
  <w:num w:numId="22" w16cid:durableId="1895851743">
    <w:abstractNumId w:val="5"/>
  </w:num>
  <w:num w:numId="23" w16cid:durableId="4715991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61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17309"/>
    <w:rsid w:val="00024245"/>
    <w:rsid w:val="00047547"/>
    <w:rsid w:val="00057917"/>
    <w:rsid w:val="00061757"/>
    <w:rsid w:val="00064469"/>
    <w:rsid w:val="00080EE0"/>
    <w:rsid w:val="000837BA"/>
    <w:rsid w:val="00090608"/>
    <w:rsid w:val="000A463C"/>
    <w:rsid w:val="000A5D73"/>
    <w:rsid w:val="000B144A"/>
    <w:rsid w:val="000B1865"/>
    <w:rsid w:val="000C12D0"/>
    <w:rsid w:val="000C473F"/>
    <w:rsid w:val="00113617"/>
    <w:rsid w:val="00114D76"/>
    <w:rsid w:val="001174D9"/>
    <w:rsid w:val="001252FC"/>
    <w:rsid w:val="00136393"/>
    <w:rsid w:val="0014430A"/>
    <w:rsid w:val="0014453D"/>
    <w:rsid w:val="00165B81"/>
    <w:rsid w:val="00180129"/>
    <w:rsid w:val="0018324A"/>
    <w:rsid w:val="00195923"/>
    <w:rsid w:val="001A5AA4"/>
    <w:rsid w:val="001A6FB5"/>
    <w:rsid w:val="001B1270"/>
    <w:rsid w:val="001B1982"/>
    <w:rsid w:val="001B25CE"/>
    <w:rsid w:val="001C03A0"/>
    <w:rsid w:val="001C3D21"/>
    <w:rsid w:val="001C4AB8"/>
    <w:rsid w:val="001D5A4B"/>
    <w:rsid w:val="001E099F"/>
    <w:rsid w:val="001E2AA9"/>
    <w:rsid w:val="001E32B5"/>
    <w:rsid w:val="001F6163"/>
    <w:rsid w:val="00200FA7"/>
    <w:rsid w:val="00202FBF"/>
    <w:rsid w:val="00203058"/>
    <w:rsid w:val="00207D6F"/>
    <w:rsid w:val="002203C0"/>
    <w:rsid w:val="002262E5"/>
    <w:rsid w:val="00260272"/>
    <w:rsid w:val="00266C60"/>
    <w:rsid w:val="00274407"/>
    <w:rsid w:val="002818EF"/>
    <w:rsid w:val="002930E5"/>
    <w:rsid w:val="002B13E9"/>
    <w:rsid w:val="002B3E09"/>
    <w:rsid w:val="002B6536"/>
    <w:rsid w:val="002E0C8D"/>
    <w:rsid w:val="002E7F9A"/>
    <w:rsid w:val="002F1B6F"/>
    <w:rsid w:val="003009DC"/>
    <w:rsid w:val="00303213"/>
    <w:rsid w:val="0030579E"/>
    <w:rsid w:val="0030587E"/>
    <w:rsid w:val="00312549"/>
    <w:rsid w:val="00334950"/>
    <w:rsid w:val="00345174"/>
    <w:rsid w:val="003615EE"/>
    <w:rsid w:val="00382E3C"/>
    <w:rsid w:val="00385A41"/>
    <w:rsid w:val="00397EBA"/>
    <w:rsid w:val="003B743A"/>
    <w:rsid w:val="003E5025"/>
    <w:rsid w:val="003E619C"/>
    <w:rsid w:val="004142BE"/>
    <w:rsid w:val="00430BDC"/>
    <w:rsid w:val="00433BC8"/>
    <w:rsid w:val="00434BC7"/>
    <w:rsid w:val="0046174F"/>
    <w:rsid w:val="00470EFB"/>
    <w:rsid w:val="00474151"/>
    <w:rsid w:val="004901C3"/>
    <w:rsid w:val="004B14FC"/>
    <w:rsid w:val="004C16CF"/>
    <w:rsid w:val="004C45ED"/>
    <w:rsid w:val="004C757E"/>
    <w:rsid w:val="004D1DB4"/>
    <w:rsid w:val="004D4597"/>
    <w:rsid w:val="004E3326"/>
    <w:rsid w:val="004E3930"/>
    <w:rsid w:val="004E6AE9"/>
    <w:rsid w:val="00500DE5"/>
    <w:rsid w:val="00507D83"/>
    <w:rsid w:val="005145DE"/>
    <w:rsid w:val="00521A64"/>
    <w:rsid w:val="0052774F"/>
    <w:rsid w:val="00532B51"/>
    <w:rsid w:val="00533317"/>
    <w:rsid w:val="00535933"/>
    <w:rsid w:val="00535C39"/>
    <w:rsid w:val="0053610C"/>
    <w:rsid w:val="00542530"/>
    <w:rsid w:val="005507E2"/>
    <w:rsid w:val="00561BAE"/>
    <w:rsid w:val="00563AC6"/>
    <w:rsid w:val="00567FB8"/>
    <w:rsid w:val="0058309C"/>
    <w:rsid w:val="00584EF3"/>
    <w:rsid w:val="00590E6C"/>
    <w:rsid w:val="005B6E73"/>
    <w:rsid w:val="005C0131"/>
    <w:rsid w:val="005D55A6"/>
    <w:rsid w:val="005E02F8"/>
    <w:rsid w:val="006138F7"/>
    <w:rsid w:val="00621570"/>
    <w:rsid w:val="00622B41"/>
    <w:rsid w:val="0062406F"/>
    <w:rsid w:val="00635BA9"/>
    <w:rsid w:val="00636DAC"/>
    <w:rsid w:val="006408C6"/>
    <w:rsid w:val="00642E1B"/>
    <w:rsid w:val="00665B11"/>
    <w:rsid w:val="006722DF"/>
    <w:rsid w:val="006741B2"/>
    <w:rsid w:val="00674754"/>
    <w:rsid w:val="006919EF"/>
    <w:rsid w:val="006A468B"/>
    <w:rsid w:val="006A5B2A"/>
    <w:rsid w:val="006B061B"/>
    <w:rsid w:val="006B4A1B"/>
    <w:rsid w:val="006D1A42"/>
    <w:rsid w:val="006D37BA"/>
    <w:rsid w:val="006D6A65"/>
    <w:rsid w:val="006D7FE2"/>
    <w:rsid w:val="00712A6E"/>
    <w:rsid w:val="00721C8C"/>
    <w:rsid w:val="00730B8B"/>
    <w:rsid w:val="007516E0"/>
    <w:rsid w:val="007628F0"/>
    <w:rsid w:val="00762F57"/>
    <w:rsid w:val="007678ED"/>
    <w:rsid w:val="00775A02"/>
    <w:rsid w:val="0078684A"/>
    <w:rsid w:val="007A3EFA"/>
    <w:rsid w:val="007B5AC9"/>
    <w:rsid w:val="007B5E23"/>
    <w:rsid w:val="007C7266"/>
    <w:rsid w:val="007F6CCB"/>
    <w:rsid w:val="0080077C"/>
    <w:rsid w:val="00807912"/>
    <w:rsid w:val="008202FF"/>
    <w:rsid w:val="00821089"/>
    <w:rsid w:val="0085250D"/>
    <w:rsid w:val="00857BA5"/>
    <w:rsid w:val="0087022A"/>
    <w:rsid w:val="00872767"/>
    <w:rsid w:val="00877063"/>
    <w:rsid w:val="00880FE3"/>
    <w:rsid w:val="008878D3"/>
    <w:rsid w:val="0089120D"/>
    <w:rsid w:val="008A2023"/>
    <w:rsid w:val="008A7E5A"/>
    <w:rsid w:val="008C33CA"/>
    <w:rsid w:val="008D3A6C"/>
    <w:rsid w:val="008F2A39"/>
    <w:rsid w:val="008F5F1B"/>
    <w:rsid w:val="00901EE4"/>
    <w:rsid w:val="0090350D"/>
    <w:rsid w:val="00907D04"/>
    <w:rsid w:val="00923239"/>
    <w:rsid w:val="00932869"/>
    <w:rsid w:val="00933876"/>
    <w:rsid w:val="0095041C"/>
    <w:rsid w:val="00952BE6"/>
    <w:rsid w:val="00976C99"/>
    <w:rsid w:val="00981DB2"/>
    <w:rsid w:val="00991F0C"/>
    <w:rsid w:val="009A3BB1"/>
    <w:rsid w:val="009A779A"/>
    <w:rsid w:val="009B2A36"/>
    <w:rsid w:val="009E33C4"/>
    <w:rsid w:val="009E57EF"/>
    <w:rsid w:val="009E7A8F"/>
    <w:rsid w:val="009F6BA2"/>
    <w:rsid w:val="00A05E56"/>
    <w:rsid w:val="00A1709B"/>
    <w:rsid w:val="00A325C0"/>
    <w:rsid w:val="00A32CBC"/>
    <w:rsid w:val="00A35B78"/>
    <w:rsid w:val="00A6681A"/>
    <w:rsid w:val="00A71882"/>
    <w:rsid w:val="00A76FAC"/>
    <w:rsid w:val="00AA5CAD"/>
    <w:rsid w:val="00AC0D2D"/>
    <w:rsid w:val="00AC2016"/>
    <w:rsid w:val="00AC7E35"/>
    <w:rsid w:val="00AD762F"/>
    <w:rsid w:val="00AE1E9D"/>
    <w:rsid w:val="00B06745"/>
    <w:rsid w:val="00B15AB8"/>
    <w:rsid w:val="00B266FE"/>
    <w:rsid w:val="00B372C8"/>
    <w:rsid w:val="00B52842"/>
    <w:rsid w:val="00B539E4"/>
    <w:rsid w:val="00B606FE"/>
    <w:rsid w:val="00B724C3"/>
    <w:rsid w:val="00B74274"/>
    <w:rsid w:val="00B811E6"/>
    <w:rsid w:val="00B82E16"/>
    <w:rsid w:val="00B8676A"/>
    <w:rsid w:val="00B93D33"/>
    <w:rsid w:val="00B96B27"/>
    <w:rsid w:val="00BB05BF"/>
    <w:rsid w:val="00BB321E"/>
    <w:rsid w:val="00BC283B"/>
    <w:rsid w:val="00BD57CC"/>
    <w:rsid w:val="00BF23CE"/>
    <w:rsid w:val="00BF5E63"/>
    <w:rsid w:val="00BF7E72"/>
    <w:rsid w:val="00C018F5"/>
    <w:rsid w:val="00C067A3"/>
    <w:rsid w:val="00C1263E"/>
    <w:rsid w:val="00C1587E"/>
    <w:rsid w:val="00C222D5"/>
    <w:rsid w:val="00C24CF3"/>
    <w:rsid w:val="00C26507"/>
    <w:rsid w:val="00C858A2"/>
    <w:rsid w:val="00C97A43"/>
    <w:rsid w:val="00CB3292"/>
    <w:rsid w:val="00CD5D48"/>
    <w:rsid w:val="00CF25DC"/>
    <w:rsid w:val="00CF2989"/>
    <w:rsid w:val="00CF3939"/>
    <w:rsid w:val="00D20DAC"/>
    <w:rsid w:val="00D27EA0"/>
    <w:rsid w:val="00D34BB8"/>
    <w:rsid w:val="00D36872"/>
    <w:rsid w:val="00D411F5"/>
    <w:rsid w:val="00D42D01"/>
    <w:rsid w:val="00D50266"/>
    <w:rsid w:val="00D51831"/>
    <w:rsid w:val="00D54BDC"/>
    <w:rsid w:val="00D61161"/>
    <w:rsid w:val="00D703C3"/>
    <w:rsid w:val="00D7088F"/>
    <w:rsid w:val="00D745E2"/>
    <w:rsid w:val="00D81E8B"/>
    <w:rsid w:val="00D86F93"/>
    <w:rsid w:val="00D90348"/>
    <w:rsid w:val="00D9469D"/>
    <w:rsid w:val="00DC2BFC"/>
    <w:rsid w:val="00DC3DA1"/>
    <w:rsid w:val="00DD5CDB"/>
    <w:rsid w:val="00DE58DE"/>
    <w:rsid w:val="00DF3A01"/>
    <w:rsid w:val="00E00415"/>
    <w:rsid w:val="00E11BC8"/>
    <w:rsid w:val="00E228C0"/>
    <w:rsid w:val="00E27979"/>
    <w:rsid w:val="00E27BD3"/>
    <w:rsid w:val="00E3474C"/>
    <w:rsid w:val="00E3765E"/>
    <w:rsid w:val="00E46821"/>
    <w:rsid w:val="00E57B00"/>
    <w:rsid w:val="00E73F59"/>
    <w:rsid w:val="00E8047E"/>
    <w:rsid w:val="00EB48B2"/>
    <w:rsid w:val="00EC3617"/>
    <w:rsid w:val="00EC69A4"/>
    <w:rsid w:val="00ED37DA"/>
    <w:rsid w:val="00EE408D"/>
    <w:rsid w:val="00F33FAE"/>
    <w:rsid w:val="00F3445D"/>
    <w:rsid w:val="00F37F93"/>
    <w:rsid w:val="00F44CD5"/>
    <w:rsid w:val="00F47205"/>
    <w:rsid w:val="00F50692"/>
    <w:rsid w:val="00F56B68"/>
    <w:rsid w:val="00F579B8"/>
    <w:rsid w:val="00F57D5D"/>
    <w:rsid w:val="00F73A6A"/>
    <w:rsid w:val="00F8344D"/>
    <w:rsid w:val="00F85D4E"/>
    <w:rsid w:val="00F92E4D"/>
    <w:rsid w:val="00FA23FF"/>
    <w:rsid w:val="00FD43D8"/>
    <w:rsid w:val="00FE1DE0"/>
    <w:rsid w:val="00FF09E5"/>
    <w:rsid w:val="00FF1681"/>
    <w:rsid w:val="00FF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A4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878D3"/>
    <w:rPr>
      <w:lang w:eastAsia="ar-SA"/>
    </w:rPr>
  </w:style>
  <w:style w:type="table" w:styleId="Tabela-Siatka">
    <w:name w:val="Table Grid"/>
    <w:basedOn w:val="Standardowy"/>
    <w:uiPriority w:val="59"/>
    <w:rsid w:val="00226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6821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9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93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939"/>
    <w:rPr>
      <w:b/>
      <w:bCs/>
      <w:lang w:eastAsia="ar-SA"/>
    </w:rPr>
  </w:style>
  <w:style w:type="character" w:customStyle="1" w:styleId="StopkaZnak">
    <w:name w:val="Stopka Znak"/>
    <w:basedOn w:val="Domylnaczcionkaakapitu"/>
    <w:link w:val="Stopka"/>
    <w:rsid w:val="005C0131"/>
    <w:rPr>
      <w:lang w:eastAsia="ar-SA"/>
    </w:rPr>
  </w:style>
  <w:style w:type="character" w:customStyle="1" w:styleId="Nagwek2Znak">
    <w:name w:val="Nagłówek 2 Znak"/>
    <w:basedOn w:val="Domylnaczcionkaakapitu"/>
    <w:link w:val="Nagwek2"/>
    <w:rsid w:val="007B5E23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EAC83-8D7B-4372-B1B8-20310FCE1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Wioletta Zajkowska</cp:lastModifiedBy>
  <cp:revision>163</cp:revision>
  <cp:lastPrinted>2017-11-24T09:16:00Z</cp:lastPrinted>
  <dcterms:created xsi:type="dcterms:W3CDTF">2016-12-05T13:50:00Z</dcterms:created>
  <dcterms:modified xsi:type="dcterms:W3CDTF">2026-01-28T16:53:00Z</dcterms:modified>
</cp:coreProperties>
</file>